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divdocument"/>
        <w:tblW w:w="12060" w:type="dxa"/>
        <w:tblCellSpacing w:w="0" w:type="dxa"/>
        <w:tblLayout w:type="fixed"/>
        <w:tblCellMar>
          <w:left w:w="0" w:type="dxa"/>
          <w:right w:w="0" w:type="dxa"/>
        </w:tblCellMar>
        <w:tblLook w:val="05E0" w:firstRow="1" w:lastRow="1" w:firstColumn="1" w:lastColumn="1" w:noHBand="0" w:noVBand="1"/>
      </w:tblPr>
      <w:tblGrid>
        <w:gridCol w:w="3780"/>
        <w:gridCol w:w="8280"/>
      </w:tblGrid>
      <w:tr w:rsidR="00376E60" w:rsidRPr="00C50E4C" w14:paraId="0FD6987B" w14:textId="77777777" w:rsidTr="00F55938">
        <w:trPr>
          <w:trHeight w:val="15090"/>
          <w:tblCellSpacing w:w="0" w:type="dxa"/>
          <w:hidden/>
        </w:trPr>
        <w:tc>
          <w:tcPr>
            <w:tcW w:w="3780" w:type="dxa"/>
            <w:shd w:val="clear" w:color="auto" w:fill="003D73"/>
            <w:tcMar>
              <w:top w:w="300" w:type="dxa"/>
              <w:left w:w="0" w:type="dxa"/>
              <w:bottom w:w="300" w:type="dxa"/>
              <w:right w:w="0" w:type="dxa"/>
            </w:tcMar>
            <w:hideMark/>
          </w:tcPr>
          <w:p w14:paraId="3C58560E" w14:textId="77777777" w:rsidR="00376E60" w:rsidRPr="00700832" w:rsidRDefault="001A66EE">
            <w:pPr>
              <w:pStyle w:val="divdocumentleft-boxsectionnth-child1sectiongapdiv"/>
              <w:spacing w:line="400" w:lineRule="atLeast"/>
              <w:rPr>
                <w:rStyle w:val="divdocumentleft-box"/>
                <w:rFonts w:ascii="Centaur" w:eastAsia="Century Gothic" w:hAnsi="Centaur" w:cs="Century Gothic"/>
                <w:b/>
                <w:sz w:val="52"/>
                <w:szCs w:val="52"/>
                <w:shd w:val="clear" w:color="auto" w:fill="auto"/>
              </w:rPr>
            </w:pPr>
            <w:r w:rsidRPr="00700832">
              <w:rPr>
                <w:rStyle w:val="divdocumentleft-box"/>
                <w:rFonts w:ascii="Centaur" w:eastAsia="Century Gothic" w:hAnsi="Centaur" w:cs="Century Gothic"/>
                <w:b/>
                <w:sz w:val="52"/>
                <w:szCs w:val="52"/>
                <w:shd w:val="clear" w:color="auto" w:fill="auto"/>
              </w:rPr>
              <w:t> </w:t>
            </w:r>
          </w:p>
          <w:p w14:paraId="23EA3D11" w14:textId="77777777" w:rsidR="00376E60" w:rsidRPr="00700832" w:rsidRDefault="001A66EE">
            <w:pPr>
              <w:pStyle w:val="divdocumentname"/>
              <w:pBdr>
                <w:bottom w:val="none" w:sz="0" w:space="0" w:color="auto"/>
              </w:pBdr>
              <w:ind w:left="300" w:right="300"/>
              <w:rPr>
                <w:rStyle w:val="divdocumentleft-box"/>
                <w:rFonts w:ascii="Centaur" w:eastAsia="Century Gothic" w:hAnsi="Centaur" w:cs="Century Gothic"/>
                <w:sz w:val="52"/>
                <w:szCs w:val="52"/>
                <w:shd w:val="clear" w:color="auto" w:fill="auto"/>
              </w:rPr>
            </w:pPr>
            <w:r w:rsidRPr="00700832">
              <w:rPr>
                <w:rStyle w:val="span"/>
                <w:rFonts w:ascii="Centaur" w:eastAsia="Century Gothic" w:hAnsi="Centaur" w:cs="Century Gothic"/>
                <w:sz w:val="52"/>
                <w:szCs w:val="52"/>
              </w:rPr>
              <w:t>Umme Kalsoom</w:t>
            </w:r>
            <w:r w:rsidRPr="00700832">
              <w:rPr>
                <w:rStyle w:val="divdocumentleft-box"/>
                <w:rFonts w:ascii="Centaur" w:eastAsia="Century Gothic" w:hAnsi="Centaur" w:cs="Century Gothic"/>
                <w:sz w:val="52"/>
                <w:szCs w:val="52"/>
                <w:shd w:val="clear" w:color="auto" w:fill="auto"/>
              </w:rPr>
              <w:t xml:space="preserve"> </w:t>
            </w:r>
          </w:p>
          <w:p w14:paraId="6C3570D1" w14:textId="3DFAC843" w:rsidR="00376E60" w:rsidRPr="00700832" w:rsidRDefault="00227272">
            <w:pPr>
              <w:pStyle w:val="documentresumeTitle"/>
              <w:spacing w:line="360" w:lineRule="atLeast"/>
              <w:ind w:left="300" w:right="300"/>
              <w:rPr>
                <w:rStyle w:val="divdocumentleft-box"/>
                <w:rFonts w:ascii="Centaur" w:eastAsia="Century Gothic" w:hAnsi="Centaur" w:cs="Century Gothic"/>
                <w:b/>
                <w:sz w:val="22"/>
                <w:szCs w:val="22"/>
                <w:shd w:val="clear" w:color="auto" w:fill="auto"/>
              </w:rPr>
            </w:pPr>
            <w:r w:rsidRPr="00227272">
              <w:rPr>
                <w:rStyle w:val="divdocumentleft-box"/>
                <w:rFonts w:ascii="Centaur" w:eastAsia="Century Gothic" w:hAnsi="Centaur" w:cs="Century Gothic"/>
                <w:b/>
                <w:sz w:val="22"/>
                <w:szCs w:val="22"/>
                <w:shd w:val="clear" w:color="auto" w:fill="auto"/>
              </w:rPr>
              <w:t xml:space="preserve">Manager HR at Institute for Art and Culture | Strategic HR Leader with </w:t>
            </w:r>
            <w:r w:rsidRPr="00227272">
              <w:rPr>
                <w:rStyle w:val="divdocumentleft-box"/>
                <w:rFonts w:ascii="Centaur" w:eastAsia="Century Gothic" w:hAnsi="Centaur" w:cs="Century Gothic"/>
                <w:b/>
                <w:sz w:val="22"/>
                <w:szCs w:val="22"/>
                <w:shd w:val="clear" w:color="auto" w:fill="auto"/>
              </w:rPr>
              <w:t>Master’s</w:t>
            </w:r>
            <w:r w:rsidRPr="00227272">
              <w:rPr>
                <w:rStyle w:val="divdocumentleft-box"/>
                <w:rFonts w:ascii="Centaur" w:eastAsia="Century Gothic" w:hAnsi="Centaur" w:cs="Century Gothic"/>
                <w:b/>
                <w:sz w:val="22"/>
                <w:szCs w:val="22"/>
                <w:shd w:val="clear" w:color="auto" w:fill="auto"/>
              </w:rPr>
              <w:t xml:space="preserve"> Degree</w:t>
            </w:r>
          </w:p>
          <w:p w14:paraId="059B1928" w14:textId="77777777" w:rsidR="00376E60" w:rsidRPr="00C50E4C" w:rsidRDefault="001A66EE">
            <w:pPr>
              <w:pStyle w:val="divdocumentSECTIONCNTCsectiongapdiv"/>
              <w:rPr>
                <w:rStyle w:val="divdocumentleft-box"/>
                <w:rFonts w:ascii="Centaur" w:eastAsia="Century Gothic" w:hAnsi="Centaur" w:cs="Century Gothic"/>
                <w:sz w:val="20"/>
                <w:szCs w:val="20"/>
                <w:shd w:val="clear" w:color="auto" w:fill="auto"/>
              </w:rPr>
            </w:pPr>
            <w:r w:rsidRPr="00C50E4C">
              <w:rPr>
                <w:rStyle w:val="divdocumentleft-box"/>
                <w:rFonts w:ascii="Centaur" w:eastAsia="Century Gothic" w:hAnsi="Centaur" w:cs="Century Gothic"/>
                <w:sz w:val="20"/>
                <w:szCs w:val="20"/>
                <w:shd w:val="clear" w:color="auto" w:fill="auto"/>
              </w:rPr>
              <w:t> </w:t>
            </w:r>
          </w:p>
          <w:tbl>
            <w:tblPr>
              <w:tblStyle w:val="divdocumentleft-boxdivheading"/>
              <w:tblW w:w="5000" w:type="pct"/>
              <w:tblCellSpacing w:w="0" w:type="dxa"/>
              <w:tblLayout w:type="fixed"/>
              <w:tblCellMar>
                <w:left w:w="0" w:type="dxa"/>
                <w:right w:w="0" w:type="dxa"/>
              </w:tblCellMar>
              <w:tblLook w:val="05E0" w:firstRow="1" w:lastRow="1" w:firstColumn="1" w:lastColumn="1" w:noHBand="0" w:noVBand="1"/>
            </w:tblPr>
            <w:tblGrid>
              <w:gridCol w:w="3780"/>
            </w:tblGrid>
            <w:tr w:rsidR="00376E60" w:rsidRPr="00C50E4C" w14:paraId="462C0D26" w14:textId="77777777">
              <w:trPr>
                <w:tblCellSpacing w:w="0" w:type="dxa"/>
              </w:trPr>
              <w:tc>
                <w:tcPr>
                  <w:tcW w:w="5000" w:type="pct"/>
                  <w:shd w:val="clear" w:color="auto" w:fill="00315C"/>
                  <w:tcMar>
                    <w:top w:w="60" w:type="dxa"/>
                    <w:left w:w="80" w:type="dxa"/>
                    <w:bottom w:w="60" w:type="dxa"/>
                    <w:right w:w="80" w:type="dxa"/>
                  </w:tcMar>
                  <w:vAlign w:val="bottom"/>
                  <w:hideMark/>
                </w:tcPr>
                <w:p w14:paraId="2A20C4D6" w14:textId="77777777" w:rsidR="00376E60" w:rsidRPr="00607CEB" w:rsidRDefault="001A66EE">
                  <w:pPr>
                    <w:pStyle w:val="divdocumentleft-boxdivsectiontitleParagraph"/>
                    <w:shd w:val="clear" w:color="auto" w:fill="auto"/>
                    <w:spacing w:line="380" w:lineRule="atLeast"/>
                    <w:ind w:left="240" w:right="240"/>
                    <w:rPr>
                      <w:rStyle w:val="divdocumentleft-boxdivsectiontitle"/>
                      <w:rFonts w:ascii="Centaur" w:eastAsia="Century Gothic" w:hAnsi="Centaur" w:cs="Century Gothic"/>
                      <w:bCs/>
                      <w:color w:val="FFFFFF"/>
                      <w:shd w:val="clear" w:color="auto" w:fill="auto"/>
                    </w:rPr>
                  </w:pPr>
                  <w:r w:rsidRPr="00607CEB">
                    <w:rPr>
                      <w:rStyle w:val="divdocumentleft-boxdivsectiontitle"/>
                      <w:rFonts w:ascii="Centaur" w:eastAsia="Century Gothic" w:hAnsi="Centaur" w:cs="Century Gothic"/>
                      <w:bCs/>
                      <w:color w:val="FFFFFF"/>
                      <w:shd w:val="clear" w:color="auto" w:fill="auto"/>
                    </w:rPr>
                    <w:t>Contact</w:t>
                  </w:r>
                </w:p>
              </w:tc>
            </w:tr>
          </w:tbl>
          <w:p w14:paraId="2301489E" w14:textId="77777777" w:rsidR="00376E60" w:rsidRPr="00C50E4C" w:rsidRDefault="001A66EE">
            <w:pPr>
              <w:pStyle w:val="left-boxheadinggapdiv"/>
              <w:rPr>
                <w:rStyle w:val="divdocumentleft-box"/>
                <w:rFonts w:ascii="Centaur" w:eastAsia="Century Gothic" w:hAnsi="Centaur" w:cs="Century Gothic"/>
                <w:sz w:val="20"/>
                <w:szCs w:val="20"/>
                <w:shd w:val="clear" w:color="auto" w:fill="auto"/>
              </w:rPr>
            </w:pPr>
            <w:r w:rsidRPr="00C50E4C">
              <w:rPr>
                <w:rStyle w:val="divdocumentleft-box"/>
                <w:rFonts w:ascii="Centaur" w:eastAsia="Century Gothic" w:hAnsi="Centaur" w:cs="Century Gothic"/>
                <w:sz w:val="20"/>
                <w:szCs w:val="20"/>
                <w:shd w:val="clear" w:color="auto" w:fill="auto"/>
              </w:rPr>
              <w:t> </w:t>
            </w:r>
          </w:p>
          <w:p w14:paraId="034B98C3" w14:textId="77777777" w:rsidR="00376E60" w:rsidRPr="00C50E4C" w:rsidRDefault="001A66EE">
            <w:pPr>
              <w:pStyle w:val="txtBold"/>
              <w:spacing w:line="360" w:lineRule="atLeast"/>
              <w:ind w:left="300" w:right="300"/>
              <w:rPr>
                <w:rStyle w:val="divdocumentleft-box"/>
                <w:rFonts w:ascii="Centaur" w:eastAsia="Century Gothic" w:hAnsi="Centaur" w:cs="Century Gothic"/>
                <w:sz w:val="20"/>
                <w:szCs w:val="20"/>
                <w:shd w:val="clear" w:color="auto" w:fill="auto"/>
              </w:rPr>
            </w:pPr>
            <w:r w:rsidRPr="00C50E4C">
              <w:rPr>
                <w:rStyle w:val="span"/>
                <w:rFonts w:ascii="Centaur" w:eastAsia="Century Gothic" w:hAnsi="Centaur" w:cs="Century Gothic"/>
                <w:color w:val="FFFFFF"/>
                <w:sz w:val="20"/>
                <w:szCs w:val="20"/>
              </w:rPr>
              <w:t xml:space="preserve">Address </w:t>
            </w:r>
          </w:p>
          <w:p w14:paraId="06302FA2" w14:textId="77777777" w:rsidR="00376E60" w:rsidRPr="00C50E4C" w:rsidRDefault="001A66EE">
            <w:pPr>
              <w:pStyle w:val="div"/>
              <w:spacing w:line="360" w:lineRule="atLeast"/>
              <w:ind w:left="300" w:right="300"/>
              <w:rPr>
                <w:rStyle w:val="divdocumentleft-box"/>
                <w:rFonts w:ascii="Centaur" w:eastAsia="Century Gothic" w:hAnsi="Centaur" w:cs="Century Gothic"/>
                <w:sz w:val="20"/>
                <w:szCs w:val="20"/>
                <w:shd w:val="clear" w:color="auto" w:fill="auto"/>
              </w:rPr>
            </w:pPr>
            <w:r w:rsidRPr="00C50E4C">
              <w:rPr>
                <w:rStyle w:val="span"/>
                <w:rFonts w:ascii="Centaur" w:eastAsia="Century Gothic" w:hAnsi="Centaur" w:cs="Century Gothic"/>
                <w:color w:val="FFFFFF"/>
                <w:sz w:val="20"/>
                <w:szCs w:val="20"/>
              </w:rPr>
              <w:t>Lahore,</w:t>
            </w:r>
            <w:r w:rsidRPr="00C50E4C">
              <w:rPr>
                <w:rStyle w:val="divdocumentleft-box"/>
                <w:rFonts w:ascii="Centaur" w:eastAsia="Century Gothic" w:hAnsi="Centaur" w:cs="Century Gothic"/>
                <w:sz w:val="20"/>
                <w:szCs w:val="20"/>
                <w:shd w:val="clear" w:color="auto" w:fill="auto"/>
              </w:rPr>
              <w:t xml:space="preserve"> </w:t>
            </w:r>
            <w:r w:rsidRPr="00C50E4C">
              <w:rPr>
                <w:rStyle w:val="span"/>
                <w:rFonts w:ascii="Centaur" w:eastAsia="Century Gothic" w:hAnsi="Centaur" w:cs="Century Gothic"/>
                <w:color w:val="FFFFFF"/>
                <w:sz w:val="20"/>
                <w:szCs w:val="20"/>
              </w:rPr>
              <w:t>Punjab</w:t>
            </w:r>
            <w:r w:rsidRPr="00C50E4C">
              <w:rPr>
                <w:rStyle w:val="divdocumentleft-box"/>
                <w:rFonts w:ascii="Centaur" w:eastAsia="Century Gothic" w:hAnsi="Centaur" w:cs="Century Gothic"/>
                <w:sz w:val="20"/>
                <w:szCs w:val="20"/>
                <w:shd w:val="clear" w:color="auto" w:fill="auto"/>
              </w:rPr>
              <w:t xml:space="preserve"> </w:t>
            </w:r>
          </w:p>
          <w:p w14:paraId="01A01593" w14:textId="77777777" w:rsidR="00376E60" w:rsidRPr="00C50E4C" w:rsidRDefault="001A66EE">
            <w:pPr>
              <w:pStyle w:val="txtBold"/>
              <w:spacing w:before="100" w:line="360" w:lineRule="atLeast"/>
              <w:ind w:left="300" w:right="300"/>
              <w:rPr>
                <w:rStyle w:val="divdocumentleft-box"/>
                <w:rFonts w:ascii="Centaur" w:eastAsia="Century Gothic" w:hAnsi="Centaur" w:cs="Century Gothic"/>
                <w:sz w:val="20"/>
                <w:szCs w:val="20"/>
                <w:shd w:val="clear" w:color="auto" w:fill="auto"/>
              </w:rPr>
            </w:pPr>
            <w:r w:rsidRPr="00C50E4C">
              <w:rPr>
                <w:rStyle w:val="span"/>
                <w:rFonts w:ascii="Centaur" w:eastAsia="Century Gothic" w:hAnsi="Centaur" w:cs="Century Gothic"/>
                <w:color w:val="FFFFFF"/>
                <w:sz w:val="20"/>
                <w:szCs w:val="20"/>
              </w:rPr>
              <w:t xml:space="preserve">Phone </w:t>
            </w:r>
          </w:p>
          <w:p w14:paraId="756869F4" w14:textId="77777777" w:rsidR="00376E60" w:rsidRPr="00C50E4C" w:rsidRDefault="00770825">
            <w:pPr>
              <w:pStyle w:val="div"/>
              <w:spacing w:line="360" w:lineRule="atLeast"/>
              <w:ind w:left="300" w:right="300"/>
              <w:rPr>
                <w:rStyle w:val="divdocumentleft-box"/>
                <w:rFonts w:ascii="Centaur" w:eastAsia="Century Gothic" w:hAnsi="Centaur" w:cs="Century Gothic"/>
                <w:sz w:val="20"/>
                <w:szCs w:val="20"/>
                <w:shd w:val="clear" w:color="auto" w:fill="auto"/>
              </w:rPr>
            </w:pPr>
            <w:r>
              <w:rPr>
                <w:rStyle w:val="span"/>
                <w:rFonts w:ascii="Centaur" w:eastAsia="Century Gothic" w:hAnsi="Centaur" w:cs="Century Gothic"/>
                <w:color w:val="FFFFFF"/>
                <w:sz w:val="20"/>
                <w:szCs w:val="20"/>
              </w:rPr>
              <w:t>03314757294</w:t>
            </w:r>
          </w:p>
          <w:p w14:paraId="41B5A41D" w14:textId="77777777" w:rsidR="00376E60" w:rsidRPr="00C50E4C" w:rsidRDefault="001A66EE">
            <w:pPr>
              <w:pStyle w:val="txtBold"/>
              <w:spacing w:before="100" w:line="360" w:lineRule="atLeast"/>
              <w:ind w:left="300" w:right="300"/>
              <w:rPr>
                <w:rStyle w:val="divdocumentleft-box"/>
                <w:rFonts w:ascii="Centaur" w:eastAsia="Century Gothic" w:hAnsi="Centaur" w:cs="Century Gothic"/>
                <w:sz w:val="20"/>
                <w:szCs w:val="20"/>
                <w:shd w:val="clear" w:color="auto" w:fill="auto"/>
              </w:rPr>
            </w:pPr>
            <w:r w:rsidRPr="00C50E4C">
              <w:rPr>
                <w:rStyle w:val="span"/>
                <w:rFonts w:ascii="Centaur" w:eastAsia="Century Gothic" w:hAnsi="Centaur" w:cs="Century Gothic"/>
                <w:color w:val="FFFFFF"/>
                <w:sz w:val="20"/>
                <w:szCs w:val="20"/>
              </w:rPr>
              <w:t xml:space="preserve">E-mail </w:t>
            </w:r>
          </w:p>
          <w:p w14:paraId="7065CF5D" w14:textId="77777777" w:rsidR="00376E60" w:rsidRPr="00C50E4C" w:rsidRDefault="001A66EE">
            <w:pPr>
              <w:pStyle w:val="div"/>
              <w:spacing w:line="360" w:lineRule="atLeast"/>
              <w:ind w:left="300" w:right="300"/>
              <w:rPr>
                <w:rStyle w:val="divdocumentleft-box"/>
                <w:rFonts w:ascii="Centaur" w:eastAsia="Century Gothic" w:hAnsi="Centaur" w:cs="Century Gothic"/>
                <w:sz w:val="20"/>
                <w:szCs w:val="20"/>
                <w:shd w:val="clear" w:color="auto" w:fill="auto"/>
              </w:rPr>
            </w:pPr>
            <w:r w:rsidRPr="00C50E4C">
              <w:rPr>
                <w:rStyle w:val="span"/>
                <w:rFonts w:ascii="Centaur" w:eastAsia="Century Gothic" w:hAnsi="Centaur" w:cs="Century Gothic"/>
                <w:color w:val="FFFFFF"/>
                <w:sz w:val="20"/>
                <w:szCs w:val="20"/>
              </w:rPr>
              <w:t>kalsoom.khan3@gmail.com</w:t>
            </w:r>
          </w:p>
          <w:p w14:paraId="0CD11308" w14:textId="77777777" w:rsidR="00376E60" w:rsidRPr="00C50E4C" w:rsidRDefault="001A66EE">
            <w:pPr>
              <w:pStyle w:val="txtBold"/>
              <w:spacing w:before="100" w:line="360" w:lineRule="atLeast"/>
              <w:ind w:left="300" w:right="300"/>
              <w:rPr>
                <w:rStyle w:val="divdocumentleft-box"/>
                <w:rFonts w:ascii="Centaur" w:eastAsia="Century Gothic" w:hAnsi="Centaur" w:cs="Century Gothic"/>
                <w:sz w:val="20"/>
                <w:szCs w:val="20"/>
                <w:shd w:val="clear" w:color="auto" w:fill="auto"/>
              </w:rPr>
            </w:pPr>
            <w:r w:rsidRPr="00C50E4C">
              <w:rPr>
                <w:rStyle w:val="divdocumentleft-box"/>
                <w:rFonts w:ascii="Centaur" w:eastAsia="Century Gothic" w:hAnsi="Centaur" w:cs="Century Gothic"/>
                <w:sz w:val="20"/>
                <w:szCs w:val="20"/>
                <w:shd w:val="clear" w:color="auto" w:fill="auto"/>
              </w:rPr>
              <w:t>LinkedIn</w:t>
            </w:r>
          </w:p>
          <w:p w14:paraId="4BD3D147" w14:textId="77777777" w:rsidR="00C05B3B" w:rsidRDefault="00000000" w:rsidP="005701DE">
            <w:pPr>
              <w:pStyle w:val="divdocumentsectiongapdiv"/>
              <w:ind w:left="270"/>
              <w:rPr>
                <w:rStyle w:val="divdocumentleft-box"/>
                <w:rFonts w:ascii="Centaur" w:eastAsia="Century Gothic" w:hAnsi="Centaur" w:cs="Century Gothic"/>
                <w:color w:val="FFFFFF" w:themeColor="background1"/>
                <w:sz w:val="20"/>
                <w:szCs w:val="20"/>
                <w:shd w:val="clear" w:color="auto" w:fill="auto"/>
              </w:rPr>
            </w:pPr>
            <w:hyperlink r:id="rId5" w:history="1">
              <w:r w:rsidR="00C05B3B" w:rsidRPr="00AB1B65">
                <w:rPr>
                  <w:rStyle w:val="Hyperlink"/>
                  <w:rFonts w:ascii="Centaur" w:eastAsia="Century Gothic" w:hAnsi="Centaur" w:cs="Century Gothic"/>
                  <w:color w:val="FFFFFF" w:themeColor="background1"/>
                  <w:sz w:val="20"/>
                  <w:szCs w:val="20"/>
                </w:rPr>
                <w:t>https://www.linkedin.com/in/ummekalsoom</w:t>
              </w:r>
            </w:hyperlink>
          </w:p>
          <w:p w14:paraId="1810738D" w14:textId="77777777" w:rsidR="00D8657B" w:rsidRPr="00AB1B65" w:rsidRDefault="00D8657B" w:rsidP="005701DE">
            <w:pPr>
              <w:pStyle w:val="divdocumentsectiongapdiv"/>
              <w:ind w:left="270"/>
              <w:rPr>
                <w:rStyle w:val="divdocumentleft-box"/>
                <w:rFonts w:ascii="Centaur" w:eastAsia="Century Gothic" w:hAnsi="Centaur" w:cs="Century Gothic"/>
                <w:color w:val="FFFFFF" w:themeColor="background1"/>
                <w:sz w:val="20"/>
                <w:szCs w:val="20"/>
                <w:shd w:val="clear" w:color="auto" w:fill="auto"/>
              </w:rPr>
            </w:pPr>
          </w:p>
          <w:tbl>
            <w:tblPr>
              <w:tblStyle w:val="divdocumentleft-boxdivheading"/>
              <w:tblW w:w="4664" w:type="pct"/>
              <w:tblCellSpacing w:w="0" w:type="dxa"/>
              <w:tblInd w:w="126" w:type="dxa"/>
              <w:tblBorders>
                <w:top w:val="single" w:sz="8" w:space="0" w:color="D5D6D6"/>
                <w:bottom w:val="single" w:sz="8" w:space="0" w:color="D5D6D6"/>
              </w:tblBorders>
              <w:tblLayout w:type="fixed"/>
              <w:tblCellMar>
                <w:top w:w="160" w:type="dxa"/>
                <w:left w:w="0" w:type="dxa"/>
                <w:bottom w:w="160" w:type="dxa"/>
                <w:right w:w="0" w:type="dxa"/>
              </w:tblCellMar>
              <w:tblLook w:val="05E0" w:firstRow="1" w:lastRow="1" w:firstColumn="1" w:lastColumn="1" w:noHBand="0" w:noVBand="1"/>
            </w:tblPr>
            <w:tblGrid>
              <w:gridCol w:w="3526"/>
            </w:tblGrid>
            <w:tr w:rsidR="00C05B3B" w:rsidRPr="00C50E4C" w14:paraId="550B190F" w14:textId="77777777" w:rsidTr="00C75693">
              <w:trPr>
                <w:trHeight w:val="291"/>
                <w:tblCellSpacing w:w="0" w:type="dxa"/>
              </w:trPr>
              <w:tc>
                <w:tcPr>
                  <w:tcW w:w="5000" w:type="pct"/>
                  <w:shd w:val="clear" w:color="auto" w:fill="FFFFFF"/>
                  <w:tcMar>
                    <w:top w:w="60" w:type="dxa"/>
                    <w:left w:w="300" w:type="dxa"/>
                    <w:bottom w:w="60" w:type="dxa"/>
                    <w:right w:w="300" w:type="dxa"/>
                  </w:tcMar>
                  <w:vAlign w:val="bottom"/>
                  <w:hideMark/>
                </w:tcPr>
                <w:p w14:paraId="4A2DAB22" w14:textId="77777777" w:rsidR="00C05B3B" w:rsidRPr="00C62E1B" w:rsidRDefault="00C05B3B" w:rsidP="00C05B3B">
                  <w:pPr>
                    <w:pStyle w:val="divdocumentleft-boxdivsectiontitleParagraph"/>
                    <w:pBdr>
                      <w:top w:val="none" w:sz="0" w:space="3" w:color="auto"/>
                      <w:left w:val="none" w:sz="0" w:space="15" w:color="auto"/>
                      <w:bottom w:val="none" w:sz="0" w:space="3" w:color="auto"/>
                      <w:right w:val="none" w:sz="0" w:space="15" w:color="auto"/>
                    </w:pBdr>
                    <w:shd w:val="clear" w:color="auto" w:fill="auto"/>
                    <w:spacing w:line="380" w:lineRule="atLeast"/>
                    <w:ind w:right="900"/>
                    <w:rPr>
                      <w:rStyle w:val="divdocumentright-boxdatetablesinglecolumn"/>
                      <w:rFonts w:ascii="Centaur" w:eastAsia="Century Gothic" w:hAnsi="Centaur"/>
                      <w:b/>
                      <w:color w:val="343434"/>
                      <w:spacing w:val="4"/>
                    </w:rPr>
                  </w:pPr>
                  <w:r w:rsidRPr="00C50E4C">
                    <w:rPr>
                      <w:rStyle w:val="divdocumentright-boxdatetablesinglecolumn"/>
                      <w:rFonts w:ascii="Centaur" w:eastAsia="Century Gothic" w:hAnsi="Centaur"/>
                      <w:color w:val="FFFFFF" w:themeColor="background1"/>
                      <w:sz w:val="20"/>
                      <w:szCs w:val="20"/>
                    </w:rPr>
                    <w:t> </w:t>
                  </w:r>
                  <w:r w:rsidRPr="00C62E1B">
                    <w:rPr>
                      <w:rStyle w:val="divdocumentright-boxdatetablesinglecolumn"/>
                      <w:rFonts w:ascii="Centaur" w:eastAsia="Century Gothic" w:hAnsi="Centaur"/>
                      <w:b/>
                      <w:color w:val="FFFFFF" w:themeColor="background1"/>
                      <w:spacing w:val="4"/>
                    </w:rPr>
                    <w:t>Education</w:t>
                  </w:r>
                </w:p>
              </w:tc>
            </w:tr>
          </w:tbl>
          <w:p w14:paraId="25CD28E5" w14:textId="77777777" w:rsidR="00C05B3B" w:rsidRPr="00C50E4C" w:rsidRDefault="00C05B3B" w:rsidP="00C05B3B">
            <w:pPr>
              <w:pStyle w:val="left-boxheadinggapdiv"/>
              <w:rPr>
                <w:rStyle w:val="divdocumentright-boxdatetablesinglecolumn"/>
                <w:rFonts w:ascii="Centaur" w:eastAsia="Century Gothic" w:hAnsi="Centaur"/>
                <w:sz w:val="20"/>
                <w:szCs w:val="20"/>
              </w:rPr>
            </w:pPr>
            <w:r w:rsidRPr="00C50E4C">
              <w:rPr>
                <w:rStyle w:val="divdocumentright-boxdatetablesinglecolumn"/>
                <w:rFonts w:ascii="Centaur" w:eastAsia="Century Gothic" w:hAnsi="Centaur"/>
                <w:sz w:val="20"/>
                <w:szCs w:val="20"/>
              </w:rPr>
              <w:t> </w:t>
            </w:r>
          </w:p>
          <w:tbl>
            <w:tblPr>
              <w:tblStyle w:val="divdocumentsectioneducationparagraph"/>
              <w:tblW w:w="3630" w:type="dxa"/>
              <w:tblCellSpacing w:w="0" w:type="dxa"/>
              <w:tblLayout w:type="fixed"/>
              <w:tblCellMar>
                <w:left w:w="0" w:type="dxa"/>
                <w:right w:w="0" w:type="dxa"/>
              </w:tblCellMar>
              <w:tblLook w:val="05E0" w:firstRow="1" w:lastRow="1" w:firstColumn="1" w:lastColumn="1" w:noHBand="0" w:noVBand="1"/>
            </w:tblPr>
            <w:tblGrid>
              <w:gridCol w:w="44"/>
              <w:gridCol w:w="3586"/>
            </w:tblGrid>
            <w:tr w:rsidR="00C05B3B" w:rsidRPr="00C50E4C" w14:paraId="6DD7563F" w14:textId="77777777" w:rsidTr="00D8657B">
              <w:trPr>
                <w:trHeight w:val="989"/>
                <w:tblCellSpacing w:w="0" w:type="dxa"/>
              </w:trPr>
              <w:tc>
                <w:tcPr>
                  <w:tcW w:w="44" w:type="dxa"/>
                  <w:tcMar>
                    <w:top w:w="0" w:type="dxa"/>
                    <w:left w:w="0" w:type="dxa"/>
                    <w:bottom w:w="0" w:type="dxa"/>
                    <w:right w:w="0" w:type="dxa"/>
                  </w:tcMar>
                  <w:hideMark/>
                </w:tcPr>
                <w:p w14:paraId="4AA6A7DE" w14:textId="77777777" w:rsidR="00C05B3B" w:rsidRPr="00C50E4C" w:rsidRDefault="00C05B3B" w:rsidP="00C05B3B">
                  <w:pPr>
                    <w:pStyle w:val="divdocumentemptycellParagraph"/>
                    <w:spacing w:line="360" w:lineRule="atLeast"/>
                    <w:rPr>
                      <w:rStyle w:val="divdocumentright-boxdatetablesinglecolumn"/>
                      <w:rFonts w:ascii="Centaur" w:eastAsia="Century Gothic" w:hAnsi="Centaur"/>
                      <w:sz w:val="20"/>
                      <w:szCs w:val="20"/>
                    </w:rPr>
                  </w:pPr>
                  <w:r w:rsidRPr="00C50E4C">
                    <w:rPr>
                      <w:rStyle w:val="divdocumentright-boxdatetablesinglecolumn"/>
                      <w:rFonts w:ascii="Centaur" w:eastAsia="Century Gothic" w:hAnsi="Centaur"/>
                      <w:sz w:val="20"/>
                      <w:szCs w:val="20"/>
                    </w:rPr>
                    <w:t> </w:t>
                  </w:r>
                </w:p>
              </w:tc>
              <w:tc>
                <w:tcPr>
                  <w:tcW w:w="3586" w:type="dxa"/>
                  <w:tcMar>
                    <w:top w:w="0" w:type="dxa"/>
                    <w:left w:w="0" w:type="dxa"/>
                    <w:bottom w:w="0" w:type="dxa"/>
                    <w:right w:w="0" w:type="dxa"/>
                  </w:tcMar>
                  <w:hideMark/>
                </w:tcPr>
                <w:p w14:paraId="7682BED8" w14:textId="77777777" w:rsidR="00C05B3B" w:rsidRPr="00C05B3B" w:rsidRDefault="00C05B3B" w:rsidP="00C05B3B">
                  <w:pPr>
                    <w:pStyle w:val="divdocumentright-boxsectioneducationsinglecolumnpaddedline"/>
                    <w:spacing w:after="80" w:line="360" w:lineRule="atLeast"/>
                    <w:ind w:left="-366" w:right="300" w:firstLine="366"/>
                    <w:rPr>
                      <w:rStyle w:val="divdocumentright-boxdatetablesinglecolumn"/>
                      <w:rFonts w:ascii="Centaur" w:eastAsia="Century Gothic" w:hAnsi="Centaur" w:cs="Century Gothic"/>
                      <w:b/>
                      <w:color w:val="343434"/>
                      <w:spacing w:val="4"/>
                      <w:sz w:val="20"/>
                      <w:szCs w:val="20"/>
                    </w:rPr>
                  </w:pPr>
                  <w:r>
                    <w:rPr>
                      <w:rStyle w:val="divdocumentright-boxdatetablesinglecolumn"/>
                      <w:rFonts w:ascii="Centaur" w:eastAsia="Century Gothic" w:hAnsi="Centaur"/>
                      <w:b/>
                      <w:sz w:val="20"/>
                      <w:szCs w:val="20"/>
                    </w:rPr>
                    <w:t xml:space="preserve">    </w:t>
                  </w:r>
                  <w:r w:rsidRPr="00C05B3B">
                    <w:rPr>
                      <w:rStyle w:val="divdocumentright-boxdatetablesinglecolumn"/>
                      <w:rFonts w:ascii="Centaur" w:eastAsia="Century Gothic" w:hAnsi="Centaur"/>
                      <w:b/>
                      <w:sz w:val="20"/>
                      <w:szCs w:val="20"/>
                    </w:rPr>
                    <w:t>Master</w:t>
                  </w:r>
                  <w:r w:rsidR="00CD7D6C">
                    <w:rPr>
                      <w:rStyle w:val="divdocumentright-boxdatetablesinglecolumn"/>
                      <w:rFonts w:ascii="Centaur" w:eastAsia="Century Gothic" w:hAnsi="Centaur"/>
                      <w:b/>
                      <w:sz w:val="20"/>
                      <w:szCs w:val="20"/>
                    </w:rPr>
                    <w:t>s in Human Resource Management</w:t>
                  </w:r>
                  <w:r w:rsidRPr="00C05B3B">
                    <w:rPr>
                      <w:rStyle w:val="divdocumentright-boxdatetablesinglecolumn"/>
                      <w:rFonts w:ascii="Centaur" w:eastAsia="Century Gothic" w:hAnsi="Centaur" w:cs="Century Gothic"/>
                      <w:b/>
                      <w:color w:val="343434"/>
                      <w:spacing w:val="4"/>
                      <w:sz w:val="20"/>
                      <w:szCs w:val="20"/>
                    </w:rPr>
                    <w:t xml:space="preserve"> </w:t>
                  </w:r>
                </w:p>
                <w:p w14:paraId="10E06473" w14:textId="77777777" w:rsidR="00D8657B" w:rsidRDefault="00C05B3B" w:rsidP="00C05B3B">
                  <w:pPr>
                    <w:pStyle w:val="divdocumentright-boxsectioneducationsinglecolumnpaddedline"/>
                    <w:spacing w:after="80" w:line="360" w:lineRule="atLeast"/>
                    <w:ind w:right="300"/>
                    <w:rPr>
                      <w:rStyle w:val="divdocumentright-boxdatetablesinglecolumn"/>
                      <w:rFonts w:ascii="Centaur" w:eastAsia="Century Gothic" w:hAnsi="Centaur"/>
                      <w:b/>
                      <w:sz w:val="20"/>
                      <w:szCs w:val="20"/>
                    </w:rPr>
                  </w:pPr>
                  <w:r>
                    <w:rPr>
                      <w:rStyle w:val="divdocumentright-boxdatetablesinglecolumn"/>
                      <w:rFonts w:ascii="Centaur" w:eastAsia="Century Gothic" w:hAnsi="Centaur"/>
                      <w:b/>
                      <w:sz w:val="20"/>
                      <w:szCs w:val="20"/>
                    </w:rPr>
                    <w:t xml:space="preserve">  </w:t>
                  </w:r>
                  <w:r w:rsidR="00CD7D6C">
                    <w:rPr>
                      <w:rStyle w:val="divdocumentright-boxdatetablesinglecolumn"/>
                      <w:rFonts w:ascii="Centaur" w:eastAsia="Century Gothic" w:hAnsi="Centaur"/>
                      <w:b/>
                      <w:sz w:val="20"/>
                      <w:szCs w:val="20"/>
                    </w:rPr>
                    <w:t xml:space="preserve">  </w:t>
                  </w:r>
                  <w:r w:rsidR="00D8657B">
                    <w:rPr>
                      <w:rStyle w:val="divdocumentright-boxdatetablesinglecolumn"/>
                      <w:rFonts w:ascii="Centaur" w:eastAsia="Century Gothic" w:hAnsi="Centaur"/>
                      <w:b/>
                      <w:sz w:val="20"/>
                      <w:szCs w:val="20"/>
                    </w:rPr>
                    <w:t xml:space="preserve">University of The Punjab </w:t>
                  </w:r>
                </w:p>
                <w:p w14:paraId="0B7A4C8C" w14:textId="77777777" w:rsidR="00C05B3B" w:rsidRPr="00D8657B" w:rsidRDefault="00D8657B" w:rsidP="00C05B3B">
                  <w:pPr>
                    <w:pStyle w:val="divdocumentright-boxsectioneducationsinglecolumnpaddedline"/>
                    <w:spacing w:after="80" w:line="360" w:lineRule="atLeast"/>
                    <w:ind w:right="300"/>
                    <w:rPr>
                      <w:rStyle w:val="divdocumentright-boxdatetablesinglecolumn"/>
                      <w:rFonts w:ascii="Centaur" w:eastAsia="Century Gothic" w:hAnsi="Centaur" w:cs="Century Gothic"/>
                      <w:b/>
                      <w:color w:val="343434"/>
                      <w:spacing w:val="4"/>
                      <w:sz w:val="20"/>
                      <w:szCs w:val="20"/>
                    </w:rPr>
                  </w:pPr>
                  <w:r>
                    <w:rPr>
                      <w:rStyle w:val="divdocumentright-boxdatetablesinglecolumn"/>
                      <w:rFonts w:ascii="Centaur" w:eastAsia="Century Gothic" w:hAnsi="Centaur"/>
                      <w:b/>
                      <w:i/>
                      <w:iCs/>
                      <w:sz w:val="20"/>
                      <w:szCs w:val="20"/>
                    </w:rPr>
                    <w:t xml:space="preserve">    </w:t>
                  </w:r>
                  <w:r w:rsidR="00C05B3B" w:rsidRPr="00C05B3B">
                    <w:rPr>
                      <w:rStyle w:val="divdocumentright-boxdatetablesinglecolumn"/>
                      <w:rFonts w:ascii="Centaur" w:eastAsia="Century Gothic" w:hAnsi="Centaur"/>
                      <w:b/>
                      <w:i/>
                      <w:iCs/>
                      <w:sz w:val="20"/>
                      <w:szCs w:val="20"/>
                    </w:rPr>
                    <w:t>Lahore, Pakistan</w:t>
                  </w:r>
                  <w:r>
                    <w:rPr>
                      <w:rStyle w:val="divdocumentright-boxdatetablesinglecolumn"/>
                      <w:rFonts w:ascii="Centaur" w:eastAsia="Century Gothic" w:hAnsi="Centaur" w:cs="Century Gothic"/>
                      <w:b/>
                      <w:color w:val="343434"/>
                      <w:spacing w:val="4"/>
                      <w:sz w:val="20"/>
                      <w:szCs w:val="20"/>
                    </w:rPr>
                    <w:t xml:space="preserve">   </w:t>
                  </w:r>
                  <w:r w:rsidR="00C05B3B" w:rsidRPr="00C05B3B">
                    <w:rPr>
                      <w:rStyle w:val="divdocumentright-boxdatetablesinglecolumn"/>
                      <w:rFonts w:ascii="Centaur" w:eastAsia="Century Gothic" w:hAnsi="Centaur" w:cs="Century Gothic"/>
                      <w:b/>
                      <w:color w:val="FFFFFF" w:themeColor="background1"/>
                      <w:spacing w:val="4"/>
                      <w:sz w:val="20"/>
                      <w:szCs w:val="20"/>
                    </w:rPr>
                    <w:t>(2009-2011)</w:t>
                  </w:r>
                </w:p>
              </w:tc>
            </w:tr>
          </w:tbl>
          <w:p w14:paraId="7914A259" w14:textId="77777777" w:rsidR="00376E60" w:rsidRPr="00C50E4C" w:rsidRDefault="001A66EE" w:rsidP="005701DE">
            <w:pPr>
              <w:pStyle w:val="divdocumentsectiongapdiv"/>
              <w:ind w:left="270"/>
              <w:rPr>
                <w:rStyle w:val="divdocumentleft-box"/>
                <w:rFonts w:ascii="Centaur" w:eastAsia="Century Gothic" w:hAnsi="Centaur" w:cs="Century Gothic"/>
                <w:sz w:val="20"/>
                <w:szCs w:val="20"/>
                <w:shd w:val="clear" w:color="auto" w:fill="auto"/>
              </w:rPr>
            </w:pPr>
            <w:r w:rsidRPr="00C50E4C">
              <w:rPr>
                <w:rStyle w:val="divdocumentleft-box"/>
                <w:rFonts w:ascii="Centaur" w:eastAsia="Century Gothic" w:hAnsi="Centaur" w:cs="Century Gothic"/>
                <w:sz w:val="20"/>
                <w:szCs w:val="20"/>
                <w:shd w:val="clear" w:color="auto" w:fill="auto"/>
              </w:rPr>
              <w:t> </w:t>
            </w:r>
          </w:p>
          <w:tbl>
            <w:tblPr>
              <w:tblStyle w:val="divdocumentleft-boxdivheading"/>
              <w:tblW w:w="5000" w:type="pct"/>
              <w:tblCellSpacing w:w="0" w:type="dxa"/>
              <w:tblLayout w:type="fixed"/>
              <w:tblCellMar>
                <w:left w:w="0" w:type="dxa"/>
                <w:right w:w="0" w:type="dxa"/>
              </w:tblCellMar>
              <w:tblLook w:val="05E0" w:firstRow="1" w:lastRow="1" w:firstColumn="1" w:lastColumn="1" w:noHBand="0" w:noVBand="1"/>
            </w:tblPr>
            <w:tblGrid>
              <w:gridCol w:w="3780"/>
            </w:tblGrid>
            <w:tr w:rsidR="00376E60" w:rsidRPr="00C50E4C" w14:paraId="06BF8F78" w14:textId="77777777">
              <w:trPr>
                <w:tblCellSpacing w:w="0" w:type="dxa"/>
              </w:trPr>
              <w:tc>
                <w:tcPr>
                  <w:tcW w:w="5000" w:type="pct"/>
                  <w:shd w:val="clear" w:color="auto" w:fill="00315C"/>
                  <w:tcMar>
                    <w:top w:w="60" w:type="dxa"/>
                    <w:left w:w="80" w:type="dxa"/>
                    <w:bottom w:w="60" w:type="dxa"/>
                    <w:right w:w="80" w:type="dxa"/>
                  </w:tcMar>
                  <w:vAlign w:val="bottom"/>
                  <w:hideMark/>
                </w:tcPr>
                <w:p w14:paraId="27A52D17" w14:textId="77777777" w:rsidR="00376E60" w:rsidRPr="00607CEB" w:rsidRDefault="001A66EE" w:rsidP="00607CEB">
                  <w:pPr>
                    <w:pStyle w:val="divdocumentleft-boxdivsectiontitleParagraph"/>
                    <w:shd w:val="clear" w:color="auto" w:fill="auto"/>
                    <w:spacing w:line="380" w:lineRule="atLeast"/>
                    <w:ind w:left="276" w:right="240"/>
                    <w:rPr>
                      <w:rStyle w:val="divdocumentleft-boxdivsectiontitle"/>
                      <w:rFonts w:ascii="Centaur" w:eastAsia="Century Gothic" w:hAnsi="Centaur" w:cs="Century Gothic"/>
                      <w:bCs/>
                      <w:color w:val="FFFFFF"/>
                      <w:shd w:val="clear" w:color="auto" w:fill="auto"/>
                    </w:rPr>
                  </w:pPr>
                  <w:r w:rsidRPr="00607CEB">
                    <w:rPr>
                      <w:rStyle w:val="divdocumentleft-boxdivsectiontitle"/>
                      <w:rFonts w:ascii="Centaur" w:eastAsia="Century Gothic" w:hAnsi="Centaur" w:cs="Century Gothic"/>
                      <w:bCs/>
                      <w:color w:val="FFFFFF"/>
                      <w:shd w:val="clear" w:color="auto" w:fill="auto"/>
                    </w:rPr>
                    <w:t>Skills</w:t>
                  </w:r>
                </w:p>
              </w:tc>
            </w:tr>
          </w:tbl>
          <w:p w14:paraId="7DEFA656" w14:textId="77777777" w:rsidR="00376E60" w:rsidRPr="00C50E4C" w:rsidRDefault="001A66EE">
            <w:pPr>
              <w:pStyle w:val="left-boxheadinggapdiv"/>
              <w:rPr>
                <w:rStyle w:val="divdocumentleft-box"/>
                <w:rFonts w:ascii="Centaur" w:eastAsia="Century Gothic" w:hAnsi="Centaur" w:cs="Century Gothic"/>
                <w:sz w:val="20"/>
                <w:szCs w:val="20"/>
                <w:shd w:val="clear" w:color="auto" w:fill="auto"/>
              </w:rPr>
            </w:pPr>
            <w:r w:rsidRPr="00C50E4C">
              <w:rPr>
                <w:rStyle w:val="divdocumentleft-box"/>
                <w:rFonts w:ascii="Centaur" w:eastAsia="Century Gothic" w:hAnsi="Centaur" w:cs="Century Gothic"/>
                <w:sz w:val="20"/>
                <w:szCs w:val="20"/>
                <w:shd w:val="clear" w:color="auto" w:fill="auto"/>
              </w:rPr>
              <w:t> </w:t>
            </w:r>
          </w:p>
          <w:p w14:paraId="6DCD36D6" w14:textId="77777777" w:rsidR="00700832" w:rsidRPr="00700832" w:rsidRDefault="00700832" w:rsidP="00700832">
            <w:pPr>
              <w:pStyle w:val="p"/>
              <w:ind w:left="270" w:right="300" w:firstLine="30"/>
              <w:rPr>
                <w:rStyle w:val="divdocumentleft-box"/>
                <w:rFonts w:ascii="Centaur" w:eastAsia="Century Gothic" w:hAnsi="Centaur" w:cs="Century Gothic"/>
                <w:sz w:val="20"/>
                <w:szCs w:val="20"/>
                <w:shd w:val="clear" w:color="auto" w:fill="auto"/>
              </w:rPr>
            </w:pPr>
            <w:r w:rsidRPr="00700832">
              <w:rPr>
                <w:rStyle w:val="divdocumentleft-box"/>
                <w:rFonts w:ascii="Centaur" w:eastAsia="Century Gothic" w:hAnsi="Centaur" w:cs="Century Gothic"/>
                <w:sz w:val="20"/>
                <w:szCs w:val="20"/>
                <w:shd w:val="clear" w:color="auto" w:fill="auto"/>
              </w:rPr>
              <w:t>Talent Acquisition Strategy</w:t>
            </w:r>
          </w:p>
          <w:p w14:paraId="74BDAAD9" w14:textId="77777777" w:rsidR="00700832" w:rsidRPr="00700832" w:rsidRDefault="00700832" w:rsidP="00700832">
            <w:pPr>
              <w:pStyle w:val="p"/>
              <w:ind w:left="270" w:right="300" w:firstLine="30"/>
              <w:rPr>
                <w:rStyle w:val="divdocumentleft-box"/>
                <w:rFonts w:ascii="Centaur" w:eastAsia="Century Gothic" w:hAnsi="Centaur" w:cs="Century Gothic"/>
                <w:sz w:val="20"/>
                <w:szCs w:val="20"/>
                <w:shd w:val="clear" w:color="auto" w:fill="auto"/>
              </w:rPr>
            </w:pPr>
          </w:p>
          <w:p w14:paraId="2B503175" w14:textId="77777777" w:rsidR="00700832" w:rsidRPr="00700832" w:rsidRDefault="00700832" w:rsidP="00700832">
            <w:pPr>
              <w:pStyle w:val="p"/>
              <w:ind w:left="270" w:right="300" w:firstLine="30"/>
              <w:rPr>
                <w:rStyle w:val="divdocumentleft-box"/>
                <w:rFonts w:ascii="Centaur" w:eastAsia="Century Gothic" w:hAnsi="Centaur" w:cs="Century Gothic"/>
                <w:sz w:val="20"/>
                <w:szCs w:val="20"/>
                <w:shd w:val="clear" w:color="auto" w:fill="auto"/>
              </w:rPr>
            </w:pPr>
            <w:r w:rsidRPr="00700832">
              <w:rPr>
                <w:rStyle w:val="divdocumentleft-box"/>
                <w:rFonts w:ascii="Centaur" w:eastAsia="Century Gothic" w:hAnsi="Centaur" w:cs="Century Gothic"/>
                <w:sz w:val="20"/>
                <w:szCs w:val="20"/>
                <w:shd w:val="clear" w:color="auto" w:fill="auto"/>
              </w:rPr>
              <w:t>Full-Cycle Recruitment</w:t>
            </w:r>
          </w:p>
          <w:p w14:paraId="3E861B43" w14:textId="77777777" w:rsidR="00700832" w:rsidRPr="00700832" w:rsidRDefault="00700832" w:rsidP="00700832">
            <w:pPr>
              <w:pStyle w:val="p"/>
              <w:ind w:left="270" w:right="300" w:firstLine="30"/>
              <w:rPr>
                <w:rStyle w:val="divdocumentleft-box"/>
                <w:rFonts w:ascii="Centaur" w:eastAsia="Century Gothic" w:hAnsi="Centaur" w:cs="Century Gothic"/>
                <w:sz w:val="20"/>
                <w:szCs w:val="20"/>
                <w:shd w:val="clear" w:color="auto" w:fill="auto"/>
              </w:rPr>
            </w:pPr>
          </w:p>
          <w:p w14:paraId="39D0B74D" w14:textId="77777777" w:rsidR="00700832" w:rsidRPr="00700832" w:rsidRDefault="00700832" w:rsidP="00700832">
            <w:pPr>
              <w:pStyle w:val="p"/>
              <w:ind w:left="270" w:right="300" w:firstLine="30"/>
              <w:rPr>
                <w:rStyle w:val="divdocumentleft-box"/>
                <w:rFonts w:ascii="Centaur" w:eastAsia="Century Gothic" w:hAnsi="Centaur" w:cs="Century Gothic"/>
                <w:sz w:val="20"/>
                <w:szCs w:val="20"/>
                <w:shd w:val="clear" w:color="auto" w:fill="auto"/>
              </w:rPr>
            </w:pPr>
            <w:r w:rsidRPr="00700832">
              <w:rPr>
                <w:rStyle w:val="divdocumentleft-box"/>
                <w:rFonts w:ascii="Centaur" w:eastAsia="Century Gothic" w:hAnsi="Centaur" w:cs="Century Gothic"/>
                <w:sz w:val="20"/>
                <w:szCs w:val="20"/>
                <w:shd w:val="clear" w:color="auto" w:fill="auto"/>
              </w:rPr>
              <w:t>Team Leadership and Development</w:t>
            </w:r>
          </w:p>
          <w:p w14:paraId="1714D646" w14:textId="77777777" w:rsidR="00700832" w:rsidRPr="00700832" w:rsidRDefault="00700832" w:rsidP="00700832">
            <w:pPr>
              <w:pStyle w:val="p"/>
              <w:ind w:left="270" w:right="300" w:firstLine="30"/>
              <w:rPr>
                <w:rStyle w:val="divdocumentleft-box"/>
                <w:rFonts w:ascii="Centaur" w:eastAsia="Century Gothic" w:hAnsi="Centaur" w:cs="Century Gothic"/>
                <w:sz w:val="20"/>
                <w:szCs w:val="20"/>
                <w:shd w:val="clear" w:color="auto" w:fill="auto"/>
              </w:rPr>
            </w:pPr>
          </w:p>
          <w:p w14:paraId="156CF1FB" w14:textId="77777777" w:rsidR="00700832" w:rsidRPr="00700832" w:rsidRDefault="00700832" w:rsidP="00700832">
            <w:pPr>
              <w:pStyle w:val="p"/>
              <w:ind w:left="270" w:right="300" w:firstLine="30"/>
              <w:rPr>
                <w:rStyle w:val="divdocumentleft-box"/>
                <w:rFonts w:ascii="Centaur" w:eastAsia="Century Gothic" w:hAnsi="Centaur" w:cs="Century Gothic"/>
                <w:sz w:val="20"/>
                <w:szCs w:val="20"/>
                <w:shd w:val="clear" w:color="auto" w:fill="auto"/>
              </w:rPr>
            </w:pPr>
            <w:r w:rsidRPr="00700832">
              <w:rPr>
                <w:rStyle w:val="divdocumentleft-box"/>
                <w:rFonts w:ascii="Centaur" w:eastAsia="Century Gothic" w:hAnsi="Centaur" w:cs="Century Gothic"/>
                <w:sz w:val="20"/>
                <w:szCs w:val="20"/>
                <w:shd w:val="clear" w:color="auto" w:fill="auto"/>
              </w:rPr>
              <w:t>HRIS Implementation</w:t>
            </w:r>
          </w:p>
          <w:p w14:paraId="0F8BE6A7" w14:textId="77777777" w:rsidR="00700832" w:rsidRPr="00700832" w:rsidRDefault="00700832" w:rsidP="00700832">
            <w:pPr>
              <w:pStyle w:val="p"/>
              <w:ind w:left="270" w:right="300" w:firstLine="30"/>
              <w:rPr>
                <w:rStyle w:val="divdocumentleft-box"/>
                <w:rFonts w:ascii="Centaur" w:eastAsia="Century Gothic" w:hAnsi="Centaur" w:cs="Century Gothic"/>
                <w:sz w:val="20"/>
                <w:szCs w:val="20"/>
                <w:shd w:val="clear" w:color="auto" w:fill="auto"/>
              </w:rPr>
            </w:pPr>
          </w:p>
          <w:p w14:paraId="051C5E8D" w14:textId="77777777" w:rsidR="00700832" w:rsidRPr="00700832" w:rsidRDefault="00700832" w:rsidP="00700832">
            <w:pPr>
              <w:pStyle w:val="p"/>
              <w:ind w:left="270" w:right="300" w:firstLine="30"/>
              <w:rPr>
                <w:rStyle w:val="divdocumentleft-box"/>
                <w:rFonts w:ascii="Centaur" w:eastAsia="Century Gothic" w:hAnsi="Centaur" w:cs="Century Gothic"/>
                <w:sz w:val="20"/>
                <w:szCs w:val="20"/>
                <w:shd w:val="clear" w:color="auto" w:fill="auto"/>
              </w:rPr>
            </w:pPr>
            <w:r w:rsidRPr="00700832">
              <w:rPr>
                <w:rStyle w:val="divdocumentleft-box"/>
                <w:rFonts w:ascii="Centaur" w:eastAsia="Century Gothic" w:hAnsi="Centaur" w:cs="Century Gothic"/>
                <w:sz w:val="20"/>
                <w:szCs w:val="20"/>
                <w:shd w:val="clear" w:color="auto" w:fill="auto"/>
              </w:rPr>
              <w:t>Employment Branding</w:t>
            </w:r>
          </w:p>
          <w:p w14:paraId="2C63FE72" w14:textId="77777777" w:rsidR="00700832" w:rsidRPr="00700832" w:rsidRDefault="00700832" w:rsidP="00700832">
            <w:pPr>
              <w:pStyle w:val="p"/>
              <w:ind w:left="270" w:right="300" w:firstLine="30"/>
              <w:rPr>
                <w:rStyle w:val="divdocumentleft-box"/>
                <w:rFonts w:ascii="Centaur" w:eastAsia="Century Gothic" w:hAnsi="Centaur" w:cs="Century Gothic"/>
                <w:sz w:val="20"/>
                <w:szCs w:val="20"/>
                <w:shd w:val="clear" w:color="auto" w:fill="auto"/>
              </w:rPr>
            </w:pPr>
          </w:p>
          <w:p w14:paraId="1325303C" w14:textId="77777777" w:rsidR="00700832" w:rsidRPr="00700832" w:rsidRDefault="00700832" w:rsidP="00700832">
            <w:pPr>
              <w:pStyle w:val="p"/>
              <w:ind w:left="270" w:right="300" w:firstLine="30"/>
              <w:rPr>
                <w:rStyle w:val="divdocumentleft-box"/>
                <w:rFonts w:ascii="Centaur" w:eastAsia="Century Gothic" w:hAnsi="Centaur" w:cs="Century Gothic"/>
                <w:sz w:val="20"/>
                <w:szCs w:val="20"/>
                <w:shd w:val="clear" w:color="auto" w:fill="auto"/>
              </w:rPr>
            </w:pPr>
            <w:r w:rsidRPr="00700832">
              <w:rPr>
                <w:rStyle w:val="divdocumentleft-box"/>
                <w:rFonts w:ascii="Centaur" w:eastAsia="Century Gothic" w:hAnsi="Centaur" w:cs="Century Gothic"/>
                <w:sz w:val="20"/>
                <w:szCs w:val="20"/>
                <w:shd w:val="clear" w:color="auto" w:fill="auto"/>
              </w:rPr>
              <w:t>Candidate Experience Optimization</w:t>
            </w:r>
          </w:p>
          <w:p w14:paraId="14B838F4" w14:textId="77777777" w:rsidR="00700832" w:rsidRPr="00700832" w:rsidRDefault="00700832" w:rsidP="00700832">
            <w:pPr>
              <w:pStyle w:val="p"/>
              <w:ind w:left="270" w:right="300" w:firstLine="30"/>
              <w:rPr>
                <w:rStyle w:val="divdocumentleft-box"/>
                <w:rFonts w:ascii="Centaur" w:eastAsia="Century Gothic" w:hAnsi="Centaur" w:cs="Century Gothic"/>
                <w:sz w:val="20"/>
                <w:szCs w:val="20"/>
                <w:shd w:val="clear" w:color="auto" w:fill="auto"/>
              </w:rPr>
            </w:pPr>
          </w:p>
          <w:p w14:paraId="7A6DA33B" w14:textId="77777777" w:rsidR="00700832" w:rsidRPr="00700832" w:rsidRDefault="00700832" w:rsidP="00700832">
            <w:pPr>
              <w:pStyle w:val="p"/>
              <w:ind w:left="270" w:right="300" w:firstLine="30"/>
              <w:rPr>
                <w:rStyle w:val="divdocumentleft-box"/>
                <w:rFonts w:ascii="Centaur" w:eastAsia="Century Gothic" w:hAnsi="Centaur" w:cs="Century Gothic"/>
                <w:sz w:val="20"/>
                <w:szCs w:val="20"/>
                <w:shd w:val="clear" w:color="auto" w:fill="auto"/>
              </w:rPr>
            </w:pPr>
            <w:r w:rsidRPr="00700832">
              <w:rPr>
                <w:rStyle w:val="divdocumentleft-box"/>
                <w:rFonts w:ascii="Centaur" w:eastAsia="Century Gothic" w:hAnsi="Centaur" w:cs="Century Gothic"/>
                <w:sz w:val="20"/>
                <w:szCs w:val="20"/>
                <w:shd w:val="clear" w:color="auto" w:fill="auto"/>
              </w:rPr>
              <w:t>Performance Management</w:t>
            </w:r>
          </w:p>
          <w:p w14:paraId="5B1C1048" w14:textId="77777777" w:rsidR="00700832" w:rsidRPr="00700832" w:rsidRDefault="00700832" w:rsidP="00700832">
            <w:pPr>
              <w:pStyle w:val="p"/>
              <w:ind w:left="270" w:right="300" w:firstLine="30"/>
              <w:rPr>
                <w:rStyle w:val="divdocumentleft-box"/>
                <w:rFonts w:ascii="Centaur" w:eastAsia="Century Gothic" w:hAnsi="Centaur" w:cs="Century Gothic"/>
                <w:sz w:val="20"/>
                <w:szCs w:val="20"/>
                <w:shd w:val="clear" w:color="auto" w:fill="auto"/>
              </w:rPr>
            </w:pPr>
          </w:p>
          <w:p w14:paraId="5EA9921D" w14:textId="77777777" w:rsidR="00700832" w:rsidRPr="00700832" w:rsidRDefault="00700832" w:rsidP="00700832">
            <w:pPr>
              <w:pStyle w:val="p"/>
              <w:ind w:left="270" w:right="300" w:firstLine="30"/>
              <w:rPr>
                <w:rStyle w:val="divdocumentleft-box"/>
                <w:rFonts w:ascii="Centaur" w:eastAsia="Century Gothic" w:hAnsi="Centaur" w:cs="Century Gothic"/>
                <w:sz w:val="20"/>
                <w:szCs w:val="20"/>
                <w:shd w:val="clear" w:color="auto" w:fill="auto"/>
              </w:rPr>
            </w:pPr>
            <w:r w:rsidRPr="00700832">
              <w:rPr>
                <w:rStyle w:val="divdocumentleft-box"/>
                <w:rFonts w:ascii="Centaur" w:eastAsia="Century Gothic" w:hAnsi="Centaur" w:cs="Century Gothic"/>
                <w:sz w:val="20"/>
                <w:szCs w:val="20"/>
                <w:shd w:val="clear" w:color="auto" w:fill="auto"/>
              </w:rPr>
              <w:t>Job Portal Management</w:t>
            </w:r>
          </w:p>
          <w:p w14:paraId="2A575B52" w14:textId="77777777" w:rsidR="00700832" w:rsidRPr="00700832" w:rsidRDefault="00700832" w:rsidP="00700832">
            <w:pPr>
              <w:pStyle w:val="p"/>
              <w:ind w:left="270" w:right="300" w:firstLine="30"/>
              <w:rPr>
                <w:rStyle w:val="divdocumentleft-box"/>
                <w:rFonts w:ascii="Centaur" w:eastAsia="Century Gothic" w:hAnsi="Centaur" w:cs="Century Gothic"/>
                <w:sz w:val="20"/>
                <w:szCs w:val="20"/>
                <w:shd w:val="clear" w:color="auto" w:fill="auto"/>
              </w:rPr>
            </w:pPr>
          </w:p>
          <w:p w14:paraId="74572B22" w14:textId="77777777" w:rsidR="00700832" w:rsidRPr="00700832" w:rsidRDefault="00700832" w:rsidP="00700832">
            <w:pPr>
              <w:pStyle w:val="p"/>
              <w:ind w:left="270" w:right="300" w:firstLine="30"/>
              <w:rPr>
                <w:rStyle w:val="divdocumentleft-box"/>
                <w:rFonts w:ascii="Centaur" w:eastAsia="Century Gothic" w:hAnsi="Centaur" w:cs="Century Gothic"/>
                <w:sz w:val="20"/>
                <w:szCs w:val="20"/>
                <w:shd w:val="clear" w:color="auto" w:fill="auto"/>
              </w:rPr>
            </w:pPr>
            <w:r w:rsidRPr="00700832">
              <w:rPr>
                <w:rStyle w:val="divdocumentleft-box"/>
                <w:rFonts w:ascii="Centaur" w:eastAsia="Century Gothic" w:hAnsi="Centaur" w:cs="Century Gothic"/>
                <w:sz w:val="20"/>
                <w:szCs w:val="20"/>
                <w:shd w:val="clear" w:color="auto" w:fill="auto"/>
              </w:rPr>
              <w:t>Onboarding Process Management</w:t>
            </w:r>
          </w:p>
          <w:p w14:paraId="4F1EA918" w14:textId="77777777" w:rsidR="00700832" w:rsidRPr="00700832" w:rsidRDefault="00700832" w:rsidP="00700832">
            <w:pPr>
              <w:pStyle w:val="p"/>
              <w:ind w:left="270" w:right="300" w:firstLine="30"/>
              <w:rPr>
                <w:rStyle w:val="divdocumentleft-box"/>
                <w:rFonts w:ascii="Centaur" w:eastAsia="Century Gothic" w:hAnsi="Centaur" w:cs="Century Gothic"/>
                <w:sz w:val="20"/>
                <w:szCs w:val="20"/>
                <w:shd w:val="clear" w:color="auto" w:fill="auto"/>
              </w:rPr>
            </w:pPr>
          </w:p>
          <w:p w14:paraId="6649CD5E" w14:textId="77777777" w:rsidR="00700832" w:rsidRPr="00700832" w:rsidRDefault="00700832" w:rsidP="00700832">
            <w:pPr>
              <w:pStyle w:val="p"/>
              <w:ind w:left="270" w:right="300" w:firstLine="30"/>
              <w:rPr>
                <w:rStyle w:val="divdocumentleft-box"/>
                <w:rFonts w:ascii="Centaur" w:eastAsia="Century Gothic" w:hAnsi="Centaur" w:cs="Century Gothic"/>
                <w:sz w:val="20"/>
                <w:szCs w:val="20"/>
                <w:shd w:val="clear" w:color="auto" w:fill="auto"/>
              </w:rPr>
            </w:pPr>
            <w:r w:rsidRPr="00700832">
              <w:rPr>
                <w:rStyle w:val="divdocumentleft-box"/>
                <w:rFonts w:ascii="Centaur" w:eastAsia="Century Gothic" w:hAnsi="Centaur" w:cs="Century Gothic"/>
                <w:sz w:val="20"/>
                <w:szCs w:val="20"/>
                <w:shd w:val="clear" w:color="auto" w:fill="auto"/>
              </w:rPr>
              <w:t>Confidentiality and Data Protection</w:t>
            </w:r>
          </w:p>
          <w:p w14:paraId="38586C36" w14:textId="77777777" w:rsidR="00700832" w:rsidRPr="00700832" w:rsidRDefault="00700832" w:rsidP="00700832">
            <w:pPr>
              <w:pStyle w:val="p"/>
              <w:ind w:left="270" w:right="300" w:firstLine="30"/>
              <w:rPr>
                <w:rStyle w:val="divdocumentleft-box"/>
                <w:rFonts w:ascii="Centaur" w:eastAsia="Century Gothic" w:hAnsi="Centaur" w:cs="Century Gothic"/>
                <w:sz w:val="20"/>
                <w:szCs w:val="20"/>
                <w:shd w:val="clear" w:color="auto" w:fill="auto"/>
              </w:rPr>
            </w:pPr>
          </w:p>
          <w:p w14:paraId="333C1E06" w14:textId="77777777" w:rsidR="00700832" w:rsidRPr="00700832" w:rsidRDefault="00700832" w:rsidP="00700832">
            <w:pPr>
              <w:pStyle w:val="p"/>
              <w:ind w:left="270" w:right="300" w:firstLine="30"/>
              <w:rPr>
                <w:rStyle w:val="divdocumentleft-box"/>
                <w:rFonts w:ascii="Centaur" w:eastAsia="Century Gothic" w:hAnsi="Centaur" w:cs="Century Gothic"/>
                <w:sz w:val="20"/>
                <w:szCs w:val="20"/>
                <w:shd w:val="clear" w:color="auto" w:fill="auto"/>
              </w:rPr>
            </w:pPr>
            <w:r w:rsidRPr="00700832">
              <w:rPr>
                <w:rStyle w:val="divdocumentleft-box"/>
                <w:rFonts w:ascii="Centaur" w:eastAsia="Century Gothic" w:hAnsi="Centaur" w:cs="Century Gothic"/>
                <w:sz w:val="20"/>
                <w:szCs w:val="20"/>
                <w:shd w:val="clear" w:color="auto" w:fill="auto"/>
              </w:rPr>
              <w:t>SOP Development</w:t>
            </w:r>
          </w:p>
          <w:p w14:paraId="24588DD2" w14:textId="77777777" w:rsidR="00700832" w:rsidRPr="00700832" w:rsidRDefault="00700832" w:rsidP="00700832">
            <w:pPr>
              <w:pStyle w:val="p"/>
              <w:ind w:left="270" w:right="300" w:firstLine="30"/>
              <w:rPr>
                <w:rStyle w:val="divdocumentleft-box"/>
                <w:rFonts w:ascii="Centaur" w:eastAsia="Century Gothic" w:hAnsi="Centaur" w:cs="Century Gothic"/>
                <w:sz w:val="20"/>
                <w:szCs w:val="20"/>
                <w:shd w:val="clear" w:color="auto" w:fill="auto"/>
              </w:rPr>
            </w:pPr>
          </w:p>
          <w:p w14:paraId="74456942" w14:textId="77777777" w:rsidR="00700832" w:rsidRPr="00700832" w:rsidRDefault="00700832" w:rsidP="00700832">
            <w:pPr>
              <w:pStyle w:val="p"/>
              <w:ind w:left="270" w:right="300" w:firstLine="30"/>
              <w:rPr>
                <w:rStyle w:val="divdocumentleft-box"/>
                <w:rFonts w:ascii="Centaur" w:eastAsia="Century Gothic" w:hAnsi="Centaur" w:cs="Century Gothic"/>
                <w:sz w:val="20"/>
                <w:szCs w:val="20"/>
                <w:shd w:val="clear" w:color="auto" w:fill="auto"/>
              </w:rPr>
            </w:pPr>
            <w:r w:rsidRPr="00700832">
              <w:rPr>
                <w:rStyle w:val="divdocumentleft-box"/>
                <w:rFonts w:ascii="Centaur" w:eastAsia="Century Gothic" w:hAnsi="Centaur" w:cs="Century Gothic"/>
                <w:sz w:val="20"/>
                <w:szCs w:val="20"/>
                <w:shd w:val="clear" w:color="auto" w:fill="auto"/>
              </w:rPr>
              <w:t>Payroll Processing</w:t>
            </w:r>
          </w:p>
          <w:p w14:paraId="25E3FD1E" w14:textId="77777777" w:rsidR="00700832" w:rsidRPr="00700832" w:rsidRDefault="00700832" w:rsidP="00700832">
            <w:pPr>
              <w:pStyle w:val="p"/>
              <w:ind w:left="270" w:right="300" w:firstLine="30"/>
              <w:rPr>
                <w:rStyle w:val="divdocumentleft-box"/>
                <w:rFonts w:ascii="Centaur" w:eastAsia="Century Gothic" w:hAnsi="Centaur" w:cs="Century Gothic"/>
                <w:sz w:val="20"/>
                <w:szCs w:val="20"/>
                <w:shd w:val="clear" w:color="auto" w:fill="auto"/>
              </w:rPr>
            </w:pPr>
          </w:p>
          <w:p w14:paraId="3672305B" w14:textId="77777777" w:rsidR="00700832" w:rsidRPr="00700832" w:rsidRDefault="00700832" w:rsidP="00700832">
            <w:pPr>
              <w:pStyle w:val="p"/>
              <w:ind w:left="270" w:right="300" w:firstLine="30"/>
              <w:rPr>
                <w:rStyle w:val="divdocumentleft-box"/>
                <w:rFonts w:ascii="Centaur" w:eastAsia="Century Gothic" w:hAnsi="Centaur" w:cs="Century Gothic"/>
                <w:sz w:val="20"/>
                <w:szCs w:val="20"/>
                <w:shd w:val="clear" w:color="auto" w:fill="auto"/>
              </w:rPr>
            </w:pPr>
            <w:r w:rsidRPr="00700832">
              <w:rPr>
                <w:rStyle w:val="divdocumentleft-box"/>
                <w:rFonts w:ascii="Centaur" w:eastAsia="Century Gothic" w:hAnsi="Centaur" w:cs="Century Gothic"/>
                <w:sz w:val="20"/>
                <w:szCs w:val="20"/>
                <w:shd w:val="clear" w:color="auto" w:fill="auto"/>
              </w:rPr>
              <w:t>Cross-functional Collaboration</w:t>
            </w:r>
          </w:p>
          <w:p w14:paraId="55B5DF56" w14:textId="77777777" w:rsidR="00700832" w:rsidRPr="00700832" w:rsidRDefault="00700832" w:rsidP="00700832">
            <w:pPr>
              <w:pStyle w:val="p"/>
              <w:ind w:left="270" w:right="300" w:firstLine="30"/>
              <w:rPr>
                <w:rStyle w:val="divdocumentleft-box"/>
                <w:rFonts w:ascii="Centaur" w:eastAsia="Century Gothic" w:hAnsi="Centaur" w:cs="Century Gothic"/>
                <w:sz w:val="20"/>
                <w:szCs w:val="20"/>
                <w:shd w:val="clear" w:color="auto" w:fill="auto"/>
              </w:rPr>
            </w:pPr>
          </w:p>
          <w:p w14:paraId="3D45BCA3" w14:textId="77777777" w:rsidR="00700832" w:rsidRPr="00700832" w:rsidRDefault="00700832" w:rsidP="00700832">
            <w:pPr>
              <w:pStyle w:val="p"/>
              <w:ind w:left="270" w:right="300" w:firstLine="30"/>
              <w:rPr>
                <w:rStyle w:val="divdocumentleft-box"/>
                <w:rFonts w:ascii="Centaur" w:eastAsia="Century Gothic" w:hAnsi="Centaur" w:cs="Century Gothic"/>
                <w:sz w:val="20"/>
                <w:szCs w:val="20"/>
                <w:shd w:val="clear" w:color="auto" w:fill="auto"/>
              </w:rPr>
            </w:pPr>
            <w:r w:rsidRPr="00700832">
              <w:rPr>
                <w:rStyle w:val="divdocumentleft-box"/>
                <w:rFonts w:ascii="Centaur" w:eastAsia="Century Gothic" w:hAnsi="Centaur" w:cs="Century Gothic"/>
                <w:sz w:val="20"/>
                <w:szCs w:val="20"/>
                <w:shd w:val="clear" w:color="auto" w:fill="auto"/>
              </w:rPr>
              <w:t>Recruitment Analytics</w:t>
            </w:r>
          </w:p>
          <w:p w14:paraId="37627D40" w14:textId="77777777" w:rsidR="00700832" w:rsidRPr="00700832" w:rsidRDefault="00700832" w:rsidP="00700832">
            <w:pPr>
              <w:pStyle w:val="p"/>
              <w:ind w:left="270" w:right="300" w:firstLine="30"/>
              <w:rPr>
                <w:rStyle w:val="divdocumentleft-box"/>
                <w:rFonts w:ascii="Centaur" w:eastAsia="Century Gothic" w:hAnsi="Centaur" w:cs="Century Gothic"/>
                <w:sz w:val="20"/>
                <w:szCs w:val="20"/>
                <w:shd w:val="clear" w:color="auto" w:fill="auto"/>
              </w:rPr>
            </w:pPr>
          </w:p>
          <w:p w14:paraId="586BD764" w14:textId="77777777" w:rsidR="004F2360" w:rsidRPr="00C50E4C" w:rsidRDefault="00700832" w:rsidP="00700832">
            <w:pPr>
              <w:pStyle w:val="p"/>
              <w:ind w:left="300" w:right="300"/>
              <w:rPr>
                <w:rStyle w:val="divdocumentleft-box"/>
                <w:rFonts w:ascii="Centaur" w:eastAsia="Century Gothic" w:hAnsi="Centaur" w:cs="Century Gothic"/>
                <w:sz w:val="20"/>
                <w:szCs w:val="20"/>
                <w:shd w:val="clear" w:color="auto" w:fill="auto"/>
              </w:rPr>
            </w:pPr>
            <w:r w:rsidRPr="00700832">
              <w:rPr>
                <w:rStyle w:val="divdocumentleft-box"/>
                <w:rFonts w:ascii="Centaur" w:eastAsia="Century Gothic" w:hAnsi="Centaur" w:cs="Century Gothic"/>
                <w:sz w:val="20"/>
                <w:szCs w:val="20"/>
                <w:shd w:val="clear" w:color="auto" w:fill="auto"/>
              </w:rPr>
              <w:t>Employee Relations and Grievance Handling</w:t>
            </w:r>
          </w:p>
          <w:tbl>
            <w:tblPr>
              <w:tblStyle w:val="divdocumentleft-boxdivheading"/>
              <w:tblW w:w="5000" w:type="pct"/>
              <w:tblCellSpacing w:w="0" w:type="dxa"/>
              <w:tblLayout w:type="fixed"/>
              <w:tblCellMar>
                <w:left w:w="0" w:type="dxa"/>
                <w:right w:w="0" w:type="dxa"/>
              </w:tblCellMar>
              <w:tblLook w:val="05E0" w:firstRow="1" w:lastRow="1" w:firstColumn="1" w:lastColumn="1" w:noHBand="0" w:noVBand="1"/>
            </w:tblPr>
            <w:tblGrid>
              <w:gridCol w:w="3780"/>
            </w:tblGrid>
            <w:tr w:rsidR="00376E60" w:rsidRPr="00C50E4C" w14:paraId="0AC7DFDF" w14:textId="77777777">
              <w:trPr>
                <w:tblCellSpacing w:w="0" w:type="dxa"/>
              </w:trPr>
              <w:tc>
                <w:tcPr>
                  <w:tcW w:w="5000" w:type="pct"/>
                  <w:shd w:val="clear" w:color="auto" w:fill="00315C"/>
                  <w:tcMar>
                    <w:top w:w="60" w:type="dxa"/>
                    <w:left w:w="80" w:type="dxa"/>
                    <w:bottom w:w="60" w:type="dxa"/>
                    <w:right w:w="80" w:type="dxa"/>
                  </w:tcMar>
                  <w:vAlign w:val="bottom"/>
                  <w:hideMark/>
                </w:tcPr>
                <w:p w14:paraId="3C32FAAF" w14:textId="77777777" w:rsidR="00376E60" w:rsidRPr="00607CEB" w:rsidRDefault="001A66EE">
                  <w:pPr>
                    <w:pStyle w:val="divdocumentleft-boxdivsectiontitleParagraph"/>
                    <w:shd w:val="clear" w:color="auto" w:fill="auto"/>
                    <w:spacing w:line="380" w:lineRule="atLeast"/>
                    <w:ind w:left="240" w:right="240"/>
                    <w:rPr>
                      <w:rStyle w:val="divdocumentleft-boxdivsectiontitle"/>
                      <w:rFonts w:ascii="Centaur" w:eastAsia="Century Gothic" w:hAnsi="Centaur" w:cs="Century Gothic"/>
                      <w:b/>
                      <w:bCs/>
                      <w:color w:val="FFFFFF"/>
                      <w:shd w:val="clear" w:color="auto" w:fill="auto"/>
                    </w:rPr>
                  </w:pPr>
                  <w:r w:rsidRPr="00607CEB">
                    <w:rPr>
                      <w:rStyle w:val="divdocumentleft-boxdivsectiontitle"/>
                      <w:rFonts w:ascii="Centaur" w:eastAsia="Century Gothic" w:hAnsi="Centaur" w:cs="Century Gothic"/>
                      <w:b/>
                      <w:bCs/>
                      <w:color w:val="FFFFFF"/>
                      <w:shd w:val="clear" w:color="auto" w:fill="auto"/>
                    </w:rPr>
                    <w:t>Languages</w:t>
                  </w:r>
                </w:p>
              </w:tc>
            </w:tr>
          </w:tbl>
          <w:p w14:paraId="30E42EC0" w14:textId="77777777" w:rsidR="00376E60" w:rsidRPr="00C50E4C" w:rsidRDefault="001A66EE">
            <w:pPr>
              <w:pStyle w:val="left-boxheadinggapdiv"/>
              <w:rPr>
                <w:rStyle w:val="divdocumentleft-box"/>
                <w:rFonts w:ascii="Centaur" w:eastAsia="Century Gothic" w:hAnsi="Centaur" w:cs="Century Gothic"/>
                <w:sz w:val="20"/>
                <w:szCs w:val="20"/>
                <w:shd w:val="clear" w:color="auto" w:fill="auto"/>
              </w:rPr>
            </w:pPr>
            <w:r w:rsidRPr="00C50E4C">
              <w:rPr>
                <w:rStyle w:val="divdocumentleft-box"/>
                <w:rFonts w:ascii="Centaur" w:eastAsia="Century Gothic" w:hAnsi="Centaur" w:cs="Century Gothic"/>
                <w:sz w:val="20"/>
                <w:szCs w:val="20"/>
                <w:shd w:val="clear" w:color="auto" w:fill="auto"/>
              </w:rPr>
              <w:t> </w:t>
            </w:r>
          </w:p>
          <w:p w14:paraId="3CE25331" w14:textId="77777777" w:rsidR="00376E60" w:rsidRPr="00C50E4C" w:rsidRDefault="001A66EE">
            <w:pPr>
              <w:pStyle w:val="p"/>
              <w:spacing w:line="360" w:lineRule="atLeast"/>
              <w:ind w:left="300" w:right="300"/>
              <w:rPr>
                <w:rStyle w:val="divdocumentleft-box"/>
                <w:rFonts w:ascii="Centaur" w:eastAsia="Century Gothic" w:hAnsi="Centaur" w:cs="Century Gothic"/>
                <w:sz w:val="20"/>
                <w:szCs w:val="20"/>
                <w:shd w:val="clear" w:color="auto" w:fill="auto"/>
              </w:rPr>
            </w:pPr>
            <w:r w:rsidRPr="00C50E4C">
              <w:rPr>
                <w:rStyle w:val="divdocumentleft-box"/>
                <w:rFonts w:ascii="Centaur" w:eastAsia="Century Gothic" w:hAnsi="Centaur" w:cs="Century Gothic"/>
                <w:sz w:val="20"/>
                <w:szCs w:val="20"/>
                <w:shd w:val="clear" w:color="auto" w:fill="auto"/>
              </w:rPr>
              <w:t>English</w:t>
            </w:r>
          </w:p>
          <w:p w14:paraId="519E57AA" w14:textId="77777777" w:rsidR="00376E60" w:rsidRPr="00C50E4C" w:rsidRDefault="001A66EE">
            <w:pPr>
              <w:pStyle w:val="p"/>
              <w:spacing w:before="200" w:line="360" w:lineRule="atLeast"/>
              <w:ind w:left="300" w:right="300"/>
              <w:rPr>
                <w:rStyle w:val="divdocumentleft-box"/>
                <w:rFonts w:ascii="Centaur" w:eastAsia="Century Gothic" w:hAnsi="Centaur" w:cs="Century Gothic"/>
                <w:sz w:val="20"/>
                <w:szCs w:val="20"/>
                <w:shd w:val="clear" w:color="auto" w:fill="auto"/>
              </w:rPr>
            </w:pPr>
            <w:r w:rsidRPr="00C50E4C">
              <w:rPr>
                <w:rStyle w:val="divdocumentleft-box"/>
                <w:rFonts w:ascii="Centaur" w:eastAsia="Century Gothic" w:hAnsi="Centaur" w:cs="Century Gothic"/>
                <w:sz w:val="20"/>
                <w:szCs w:val="20"/>
                <w:shd w:val="clear" w:color="auto" w:fill="auto"/>
              </w:rPr>
              <w:t>Urdu</w:t>
            </w:r>
          </w:p>
          <w:p w14:paraId="4295FEEE" w14:textId="77777777" w:rsidR="00376E60" w:rsidRPr="00C50E4C" w:rsidRDefault="00376E60">
            <w:pPr>
              <w:pStyle w:val="divdocumentleft-boxParagraph"/>
              <w:pBdr>
                <w:top w:val="none" w:sz="0" w:space="0" w:color="auto"/>
                <w:bottom w:val="none" w:sz="0" w:space="0" w:color="auto"/>
              </w:pBdr>
              <w:shd w:val="clear" w:color="auto" w:fill="auto"/>
              <w:spacing w:line="360" w:lineRule="atLeast"/>
              <w:rPr>
                <w:rStyle w:val="divdocumentleft-box"/>
                <w:rFonts w:ascii="Centaur" w:eastAsia="Century Gothic" w:hAnsi="Centaur" w:cs="Century Gothic"/>
                <w:sz w:val="20"/>
                <w:szCs w:val="20"/>
                <w:shd w:val="clear" w:color="auto" w:fill="auto"/>
              </w:rPr>
            </w:pPr>
          </w:p>
        </w:tc>
        <w:tc>
          <w:tcPr>
            <w:tcW w:w="8280" w:type="dxa"/>
            <w:tcMar>
              <w:top w:w="300" w:type="dxa"/>
              <w:left w:w="0" w:type="dxa"/>
              <w:bottom w:w="300" w:type="dxa"/>
              <w:right w:w="0" w:type="dxa"/>
            </w:tcMar>
            <w:hideMark/>
          </w:tcPr>
          <w:tbl>
            <w:tblPr>
              <w:tblStyle w:val="divdocumentleft-boxdivheading"/>
              <w:tblW w:w="5000" w:type="pct"/>
              <w:tblCellSpacing w:w="0" w:type="dxa"/>
              <w:tblBorders>
                <w:top w:val="single" w:sz="8" w:space="0" w:color="D5D6D6"/>
                <w:bottom w:val="single" w:sz="8" w:space="0" w:color="D5D6D6"/>
              </w:tblBorders>
              <w:tblLayout w:type="fixed"/>
              <w:tblCellMar>
                <w:top w:w="160" w:type="dxa"/>
                <w:left w:w="0" w:type="dxa"/>
                <w:bottom w:w="160" w:type="dxa"/>
                <w:right w:w="0" w:type="dxa"/>
              </w:tblCellMar>
              <w:tblLook w:val="05E0" w:firstRow="1" w:lastRow="1" w:firstColumn="1" w:lastColumn="1" w:noHBand="0" w:noVBand="1"/>
            </w:tblPr>
            <w:tblGrid>
              <w:gridCol w:w="8280"/>
            </w:tblGrid>
            <w:tr w:rsidR="00376E60" w:rsidRPr="00C50E4C" w14:paraId="6899B8CA" w14:textId="77777777" w:rsidTr="003F1361">
              <w:trPr>
                <w:trHeight w:val="2663"/>
                <w:tblCellSpacing w:w="0" w:type="dxa"/>
              </w:trPr>
              <w:tc>
                <w:tcPr>
                  <w:tcW w:w="5000" w:type="pct"/>
                  <w:shd w:val="clear" w:color="auto" w:fill="auto"/>
                  <w:tcMar>
                    <w:top w:w="60" w:type="dxa"/>
                    <w:left w:w="300" w:type="dxa"/>
                    <w:bottom w:w="60" w:type="dxa"/>
                    <w:right w:w="300" w:type="dxa"/>
                  </w:tcMar>
                  <w:vAlign w:val="bottom"/>
                  <w:hideMark/>
                </w:tcPr>
                <w:p w14:paraId="0F61D910" w14:textId="77777777" w:rsidR="005701DE" w:rsidRDefault="005701DE" w:rsidP="005701DE">
                  <w:pPr>
                    <w:pStyle w:val="divdocumentleft-boxdivsectiontitleParagraph"/>
                    <w:pBdr>
                      <w:top w:val="none" w:sz="0" w:space="3" w:color="auto"/>
                      <w:left w:val="none" w:sz="0" w:space="15" w:color="auto"/>
                      <w:bottom w:val="none" w:sz="0" w:space="3" w:color="auto"/>
                      <w:right w:val="none" w:sz="0" w:space="15" w:color="auto"/>
                    </w:pBdr>
                    <w:shd w:val="clear" w:color="auto" w:fill="auto"/>
                    <w:spacing w:line="380" w:lineRule="atLeast"/>
                    <w:jc w:val="both"/>
                    <w:rPr>
                      <w:rStyle w:val="divdocumentright-boxdatetablesinglecolumn"/>
                      <w:rFonts w:ascii="Centaur" w:eastAsia="Century Gothic" w:hAnsi="Centaur" w:cs="Century Gothic"/>
                      <w:color w:val="343434"/>
                      <w:spacing w:val="4"/>
                      <w:sz w:val="20"/>
                      <w:szCs w:val="20"/>
                      <w:shd w:val="clear" w:color="auto" w:fill="auto"/>
                    </w:rPr>
                  </w:pPr>
                  <w:r w:rsidRPr="005701DE">
                    <w:rPr>
                      <w:rStyle w:val="divdocumentright-boxdatetablesinglecolumn"/>
                      <w:rFonts w:ascii="Centaur" w:eastAsia="Century Gothic" w:hAnsi="Centaur" w:cs="Century Gothic"/>
                      <w:color w:val="343434"/>
                      <w:spacing w:val="4"/>
                      <w:sz w:val="20"/>
                      <w:szCs w:val="20"/>
                      <w:shd w:val="clear" w:color="auto" w:fill="auto"/>
                    </w:rPr>
                    <w:lastRenderedPageBreak/>
                    <w:t>Driven and detail-oriented professional with a passion for growing within the organization through Human Resource Management. Leveraging 12 years of experience in Talent Acquisition, Performance Management, Organizational Development, Employee Engagement, and Grievance Handling. Seeking to contribute skills and knowledge to a dynamic team where I can drive innovation, optimize processes, and deliver exceptional results in Human Capital Management. Eager to further develop abilities and make meaningful contributions in a collaborative and growth-oriented environment.</w:t>
                  </w:r>
                </w:p>
                <w:p w14:paraId="37D1042B" w14:textId="77777777" w:rsidR="00376E60" w:rsidRPr="00C62E1B" w:rsidRDefault="001A66EE" w:rsidP="0011190B">
                  <w:pPr>
                    <w:pStyle w:val="divdocumentleft-boxdivsectiontitleParagraph"/>
                    <w:pBdr>
                      <w:top w:val="none" w:sz="0" w:space="3" w:color="auto"/>
                      <w:left w:val="none" w:sz="0" w:space="15" w:color="auto"/>
                      <w:bottom w:val="none" w:sz="0" w:space="3" w:color="auto"/>
                      <w:right w:val="none" w:sz="0" w:space="15" w:color="auto"/>
                    </w:pBdr>
                    <w:shd w:val="clear" w:color="auto" w:fill="auto"/>
                    <w:spacing w:line="380" w:lineRule="atLeast"/>
                    <w:ind w:right="900"/>
                    <w:rPr>
                      <w:rStyle w:val="divdocumentright-boxdatetablesinglecolumn"/>
                      <w:rFonts w:ascii="Centaur" w:eastAsia="Century Gothic" w:hAnsi="Centaur"/>
                      <w:b/>
                      <w:color w:val="FFFFFF" w:themeColor="background1"/>
                      <w:spacing w:val="4"/>
                    </w:rPr>
                  </w:pPr>
                  <w:r w:rsidRPr="00C62E1B">
                    <w:rPr>
                      <w:rStyle w:val="divdocumentright-boxdatetablesinglecolumn"/>
                      <w:rFonts w:ascii="Centaur" w:eastAsia="Century Gothic" w:hAnsi="Centaur"/>
                      <w:b/>
                      <w:color w:val="FFFFFF" w:themeColor="background1"/>
                      <w:spacing w:val="4"/>
                    </w:rPr>
                    <w:t>Work History</w:t>
                  </w:r>
                </w:p>
              </w:tc>
            </w:tr>
          </w:tbl>
          <w:p w14:paraId="087DB2A4" w14:textId="77777777" w:rsidR="00182A59" w:rsidRPr="00C50E4C" w:rsidRDefault="001A66EE">
            <w:pPr>
              <w:pStyle w:val="left-boxheadinggapdiv"/>
              <w:rPr>
                <w:rStyle w:val="divdocumentright-boxdatetablesinglecolumn"/>
                <w:rFonts w:ascii="Centaur" w:eastAsia="Century Gothic" w:hAnsi="Centaur"/>
                <w:sz w:val="20"/>
                <w:szCs w:val="20"/>
              </w:rPr>
            </w:pPr>
            <w:r w:rsidRPr="00C50E4C">
              <w:rPr>
                <w:rStyle w:val="divdocumentright-boxdatetablesinglecolumn"/>
                <w:rFonts w:ascii="Centaur" w:eastAsia="Century Gothic" w:hAnsi="Centaur"/>
                <w:sz w:val="20"/>
                <w:szCs w:val="20"/>
              </w:rPr>
              <w:t> </w:t>
            </w:r>
          </w:p>
          <w:p w14:paraId="1F38A3D5" w14:textId="11E1EDFD" w:rsidR="00182A59" w:rsidRPr="00902480" w:rsidRDefault="00182A59" w:rsidP="00182A59">
            <w:pPr>
              <w:pStyle w:val="divdocumentright-boxsectionexperiencesinglecolumnpaddedline"/>
              <w:spacing w:line="360" w:lineRule="atLeast"/>
              <w:ind w:right="528" w:firstLine="90"/>
              <w:rPr>
                <w:rStyle w:val="divdocumentright-boxdatetablesinglecolumn"/>
                <w:rFonts w:ascii="Centaur" w:eastAsia="Century Gothic" w:hAnsi="Centaur"/>
                <w:b/>
                <w:sz w:val="22"/>
                <w:szCs w:val="22"/>
              </w:rPr>
            </w:pPr>
            <w:r>
              <w:rPr>
                <w:rStyle w:val="divdocumentright-boxdatetablesinglecolumn"/>
                <w:rFonts w:ascii="Centaur" w:eastAsia="Century Gothic" w:hAnsi="Centaur"/>
                <w:b/>
                <w:sz w:val="22"/>
                <w:szCs w:val="22"/>
              </w:rPr>
              <w:t xml:space="preserve">  Manager</w:t>
            </w:r>
            <w:r>
              <w:rPr>
                <w:rStyle w:val="divdocumentright-boxdatetablesinglecolumn"/>
                <w:rFonts w:ascii="Centaur" w:eastAsia="Century Gothic" w:hAnsi="Centaur"/>
                <w:b/>
                <w:sz w:val="22"/>
                <w:szCs w:val="22"/>
              </w:rPr>
              <w:t xml:space="preserve"> HR </w:t>
            </w:r>
            <w:r>
              <w:rPr>
                <w:rStyle w:val="divdocumentright-boxdatetablesinglecolumn"/>
                <w:rFonts w:ascii="Centaur" w:eastAsia="Century Gothic" w:hAnsi="Centaur"/>
                <w:b/>
                <w:sz w:val="22"/>
                <w:szCs w:val="22"/>
              </w:rPr>
              <w:t xml:space="preserve">  </w:t>
            </w:r>
            <w:r>
              <w:rPr>
                <w:rStyle w:val="divdocumentright-boxdatetablesinglecolumn"/>
                <w:rFonts w:ascii="Centaur" w:eastAsia="Century Gothic" w:hAnsi="Centaur"/>
                <w:b/>
                <w:sz w:val="20"/>
                <w:szCs w:val="20"/>
              </w:rPr>
              <w:t xml:space="preserve">                            </w:t>
            </w:r>
            <w:r>
              <w:rPr>
                <w:rStyle w:val="divdocumentright-boxdatetablesinglecolumn"/>
                <w:rFonts w:ascii="Centaur" w:eastAsia="Century Gothic" w:hAnsi="Centaur"/>
                <w:b/>
                <w:sz w:val="20"/>
                <w:szCs w:val="20"/>
              </w:rPr>
              <w:t xml:space="preserve">                                      </w:t>
            </w:r>
            <w:r w:rsidRPr="00062514">
              <w:rPr>
                <w:rStyle w:val="divdocumentright-boxdatetablesinglecolumn"/>
                <w:rFonts w:ascii="Centaur" w:eastAsia="Century Gothic" w:hAnsi="Centaur"/>
                <w:b/>
                <w:sz w:val="22"/>
                <w:szCs w:val="22"/>
              </w:rPr>
              <w:t>Ju</w:t>
            </w:r>
            <w:r>
              <w:rPr>
                <w:rStyle w:val="divdocumentright-boxdatetablesinglecolumn"/>
                <w:rFonts w:ascii="Centaur" w:eastAsia="Century Gothic" w:hAnsi="Centaur"/>
                <w:b/>
                <w:sz w:val="22"/>
                <w:szCs w:val="22"/>
              </w:rPr>
              <w:t>n</w:t>
            </w:r>
            <w:r w:rsidRPr="00902480">
              <w:rPr>
                <w:rStyle w:val="divdocumentright-boxdatetablesinglecolumn"/>
                <w:rFonts w:ascii="Centaur" w:eastAsia="Century Gothic" w:hAnsi="Centaur"/>
                <w:b/>
                <w:sz w:val="22"/>
                <w:szCs w:val="22"/>
              </w:rPr>
              <w:t xml:space="preserve"> 202</w:t>
            </w:r>
            <w:r>
              <w:rPr>
                <w:rStyle w:val="divdocumentright-boxdatetablesinglecolumn"/>
                <w:rFonts w:ascii="Centaur" w:eastAsia="Century Gothic" w:hAnsi="Centaur"/>
                <w:b/>
                <w:sz w:val="22"/>
                <w:szCs w:val="22"/>
              </w:rPr>
              <w:t>4</w:t>
            </w:r>
            <w:r w:rsidRPr="00902480">
              <w:rPr>
                <w:rStyle w:val="divdocumentright-boxdatetablesinglecolumn"/>
                <w:rFonts w:ascii="Centaur" w:eastAsia="Century Gothic" w:hAnsi="Centaur"/>
                <w:b/>
                <w:sz w:val="22"/>
                <w:szCs w:val="22"/>
              </w:rPr>
              <w:t xml:space="preserve"> to Date  </w:t>
            </w:r>
            <w:r w:rsidRPr="00902480">
              <w:rPr>
                <w:rStyle w:val="divdocumentright-boxdatetablesinglecolumn"/>
                <w:rFonts w:ascii="Centaur" w:eastAsia="Century Gothic" w:hAnsi="Centaur" w:cs="Century Gothic"/>
                <w:b/>
                <w:color w:val="343434"/>
                <w:spacing w:val="4"/>
                <w:sz w:val="22"/>
                <w:szCs w:val="22"/>
              </w:rPr>
              <w:t xml:space="preserve">                                                </w:t>
            </w:r>
          </w:p>
          <w:p w14:paraId="5AF1D434" w14:textId="1EA0BEFD" w:rsidR="00182A59" w:rsidRPr="00C50E4C" w:rsidRDefault="00182A59" w:rsidP="00182A59">
            <w:pPr>
              <w:pStyle w:val="divdocumentright-boxsectionexperiencesinglecolumnpaddedline"/>
              <w:spacing w:line="360" w:lineRule="atLeast"/>
              <w:ind w:right="528" w:firstLine="180"/>
              <w:rPr>
                <w:rStyle w:val="divdocumentright-boxdatetablesinglecolumn"/>
                <w:rFonts w:ascii="Centaur" w:eastAsia="Century Gothic" w:hAnsi="Centaur" w:cs="Century Gothic"/>
                <w:b/>
                <w:color w:val="343434"/>
                <w:spacing w:val="4"/>
                <w:sz w:val="20"/>
                <w:szCs w:val="20"/>
              </w:rPr>
            </w:pPr>
            <w:r>
              <w:rPr>
                <w:rStyle w:val="divdocumentright-boxdatetablesinglecolumn"/>
                <w:rFonts w:ascii="Centaur" w:eastAsia="Century Gothic" w:hAnsi="Centaur"/>
                <w:b/>
                <w:sz w:val="20"/>
                <w:szCs w:val="20"/>
              </w:rPr>
              <w:t>Institute for Art and Culture</w:t>
            </w:r>
          </w:p>
          <w:p w14:paraId="1920A10F" w14:textId="77777777" w:rsidR="00182A59" w:rsidRPr="00182A59" w:rsidRDefault="00182A59" w:rsidP="00182A59">
            <w:pPr>
              <w:pStyle w:val="divdocumentli"/>
              <w:numPr>
                <w:ilvl w:val="0"/>
                <w:numId w:val="13"/>
              </w:numPr>
              <w:spacing w:line="360" w:lineRule="atLeast"/>
              <w:ind w:right="300"/>
              <w:jc w:val="both"/>
              <w:rPr>
                <w:rStyle w:val="divdocumentright-boxdatetablesinglecolumn"/>
                <w:rFonts w:ascii="Centaur" w:eastAsia="Century Gothic" w:hAnsi="Centaur" w:cs="Century Gothic"/>
                <w:color w:val="343434"/>
                <w:spacing w:val="4"/>
                <w:sz w:val="20"/>
                <w:szCs w:val="20"/>
              </w:rPr>
            </w:pPr>
            <w:r w:rsidRPr="00182A59">
              <w:rPr>
                <w:rStyle w:val="divdocumentright-boxdatetablesinglecolumn"/>
                <w:rFonts w:ascii="Centaur" w:eastAsia="Century Gothic" w:hAnsi="Centaur" w:cs="Century Gothic"/>
                <w:color w:val="343434"/>
                <w:spacing w:val="4"/>
                <w:sz w:val="20"/>
                <w:szCs w:val="20"/>
              </w:rPr>
              <w:t>Oversee all HR functions, including recruitment, onboarding, performance management, and employee relations.</w:t>
            </w:r>
          </w:p>
          <w:p w14:paraId="13CF83EF" w14:textId="77777777" w:rsidR="00182A59" w:rsidRPr="00182A59" w:rsidRDefault="00182A59" w:rsidP="00182A59">
            <w:pPr>
              <w:pStyle w:val="divdocumentli"/>
              <w:numPr>
                <w:ilvl w:val="0"/>
                <w:numId w:val="13"/>
              </w:numPr>
              <w:spacing w:line="360" w:lineRule="atLeast"/>
              <w:ind w:right="300"/>
              <w:jc w:val="both"/>
              <w:rPr>
                <w:rStyle w:val="divdocumentright-boxdatetablesinglecolumn"/>
                <w:rFonts w:ascii="Centaur" w:eastAsia="Century Gothic" w:hAnsi="Centaur" w:cs="Century Gothic"/>
                <w:color w:val="343434"/>
                <w:spacing w:val="4"/>
                <w:sz w:val="20"/>
                <w:szCs w:val="20"/>
              </w:rPr>
            </w:pPr>
            <w:r w:rsidRPr="00182A59">
              <w:rPr>
                <w:rStyle w:val="divdocumentright-boxdatetablesinglecolumn"/>
                <w:rFonts w:ascii="Centaur" w:eastAsia="Century Gothic" w:hAnsi="Centaur" w:cs="Century Gothic"/>
                <w:color w:val="343434"/>
                <w:spacing w:val="4"/>
                <w:sz w:val="20"/>
                <w:szCs w:val="20"/>
              </w:rPr>
              <w:t>Implement, monitor, and ensure compliance with HR policies and procedures. Communicate policies clearly and consistently to all employees.</w:t>
            </w:r>
          </w:p>
          <w:p w14:paraId="1B05263E" w14:textId="77777777" w:rsidR="00182A59" w:rsidRPr="00182A59" w:rsidRDefault="00182A59" w:rsidP="00182A59">
            <w:pPr>
              <w:pStyle w:val="divdocumentli"/>
              <w:numPr>
                <w:ilvl w:val="0"/>
                <w:numId w:val="13"/>
              </w:numPr>
              <w:spacing w:line="360" w:lineRule="atLeast"/>
              <w:ind w:right="300"/>
              <w:jc w:val="both"/>
              <w:rPr>
                <w:rStyle w:val="divdocumentright-boxdatetablesinglecolumn"/>
                <w:rFonts w:ascii="Centaur" w:eastAsia="Century Gothic" w:hAnsi="Centaur" w:cs="Century Gothic"/>
                <w:color w:val="343434"/>
                <w:spacing w:val="4"/>
                <w:sz w:val="20"/>
                <w:szCs w:val="20"/>
              </w:rPr>
            </w:pPr>
            <w:r w:rsidRPr="00182A59">
              <w:rPr>
                <w:rStyle w:val="divdocumentright-boxdatetablesinglecolumn"/>
                <w:rFonts w:ascii="Centaur" w:eastAsia="Century Gothic" w:hAnsi="Centaur" w:cs="Century Gothic"/>
                <w:color w:val="343434"/>
                <w:spacing w:val="4"/>
                <w:sz w:val="20"/>
                <w:szCs w:val="20"/>
              </w:rPr>
              <w:t>Address and resolve employee queries, grievances, and conflicts effectively. Promote a positive workplace culture and support employee well-being.</w:t>
            </w:r>
          </w:p>
          <w:p w14:paraId="2F98D7C4" w14:textId="77777777" w:rsidR="00182A59" w:rsidRPr="00182A59" w:rsidRDefault="00182A59" w:rsidP="00182A59">
            <w:pPr>
              <w:pStyle w:val="divdocumentli"/>
              <w:numPr>
                <w:ilvl w:val="0"/>
                <w:numId w:val="13"/>
              </w:numPr>
              <w:spacing w:line="360" w:lineRule="atLeast"/>
              <w:ind w:right="300"/>
              <w:jc w:val="both"/>
              <w:rPr>
                <w:rStyle w:val="divdocumentright-boxdatetablesinglecolumn"/>
                <w:rFonts w:ascii="Centaur" w:eastAsia="Century Gothic" w:hAnsi="Centaur" w:cs="Century Gothic"/>
                <w:color w:val="343434"/>
                <w:spacing w:val="4"/>
                <w:sz w:val="20"/>
                <w:szCs w:val="20"/>
              </w:rPr>
            </w:pPr>
            <w:r w:rsidRPr="00182A59">
              <w:rPr>
                <w:rStyle w:val="divdocumentright-boxdatetablesinglecolumn"/>
                <w:rFonts w:ascii="Centaur" w:eastAsia="Century Gothic" w:hAnsi="Centaur" w:cs="Century Gothic"/>
                <w:color w:val="343434"/>
                <w:spacing w:val="4"/>
                <w:sz w:val="20"/>
                <w:szCs w:val="20"/>
              </w:rPr>
              <w:t>Serve as the primary liaison between HR and other university departments. Foster collaboration and enhance operational efficiency across the organization.</w:t>
            </w:r>
          </w:p>
          <w:p w14:paraId="159A395F" w14:textId="77777777" w:rsidR="00182A59" w:rsidRPr="00182A59" w:rsidRDefault="00182A59" w:rsidP="00182A59">
            <w:pPr>
              <w:pStyle w:val="divdocumentli"/>
              <w:numPr>
                <w:ilvl w:val="0"/>
                <w:numId w:val="13"/>
              </w:numPr>
              <w:spacing w:line="360" w:lineRule="atLeast"/>
              <w:ind w:right="300"/>
              <w:jc w:val="both"/>
              <w:rPr>
                <w:rStyle w:val="divdocumentright-boxdatetablesinglecolumn"/>
                <w:rFonts w:ascii="Centaur" w:eastAsia="Century Gothic" w:hAnsi="Centaur" w:cs="Century Gothic"/>
                <w:color w:val="343434"/>
                <w:spacing w:val="4"/>
                <w:sz w:val="20"/>
                <w:szCs w:val="20"/>
              </w:rPr>
            </w:pPr>
            <w:r w:rsidRPr="00182A59">
              <w:rPr>
                <w:rStyle w:val="divdocumentright-boxdatetablesinglecolumn"/>
                <w:rFonts w:ascii="Centaur" w:eastAsia="Century Gothic" w:hAnsi="Centaur" w:cs="Century Gothic"/>
                <w:color w:val="343434"/>
                <w:spacing w:val="4"/>
                <w:sz w:val="20"/>
                <w:szCs w:val="20"/>
              </w:rPr>
              <w:t>Assist in developing and updating HR policies to meet the evolving needs of the institute. Ensure these policies are well communicated and understood by all staff.</w:t>
            </w:r>
          </w:p>
          <w:p w14:paraId="5897A9B5" w14:textId="77777777" w:rsidR="00182A59" w:rsidRPr="00182A59" w:rsidRDefault="00182A59" w:rsidP="00182A59">
            <w:pPr>
              <w:pStyle w:val="divdocumentli"/>
              <w:numPr>
                <w:ilvl w:val="0"/>
                <w:numId w:val="13"/>
              </w:numPr>
              <w:spacing w:line="360" w:lineRule="atLeast"/>
              <w:ind w:right="300"/>
              <w:jc w:val="both"/>
              <w:rPr>
                <w:rStyle w:val="divdocumentright-boxdatetablesinglecolumn"/>
                <w:rFonts w:ascii="Centaur" w:eastAsia="Century Gothic" w:hAnsi="Centaur" w:cs="Century Gothic"/>
                <w:color w:val="343434"/>
                <w:spacing w:val="4"/>
                <w:sz w:val="20"/>
                <w:szCs w:val="20"/>
              </w:rPr>
            </w:pPr>
            <w:r w:rsidRPr="00182A59">
              <w:rPr>
                <w:rStyle w:val="divdocumentright-boxdatetablesinglecolumn"/>
                <w:rFonts w:ascii="Centaur" w:eastAsia="Century Gothic" w:hAnsi="Centaur" w:cs="Century Gothic"/>
                <w:color w:val="343434"/>
                <w:spacing w:val="4"/>
                <w:sz w:val="20"/>
                <w:szCs w:val="20"/>
              </w:rPr>
              <w:t>Coordinate with the Job Placement Cell to facilitate student career opportunities. Support professional growth initiatives and provide resources for student development.</w:t>
            </w:r>
          </w:p>
          <w:p w14:paraId="4D56676F" w14:textId="77777777" w:rsidR="00182A59" w:rsidRPr="00182A59" w:rsidRDefault="00182A59" w:rsidP="00182A59">
            <w:pPr>
              <w:pStyle w:val="divdocumentli"/>
              <w:numPr>
                <w:ilvl w:val="0"/>
                <w:numId w:val="13"/>
              </w:numPr>
              <w:spacing w:line="360" w:lineRule="atLeast"/>
              <w:ind w:right="300"/>
              <w:jc w:val="both"/>
              <w:rPr>
                <w:rStyle w:val="divdocumentright-boxdatetablesinglecolumn"/>
                <w:rFonts w:ascii="Centaur" w:eastAsia="Century Gothic" w:hAnsi="Centaur" w:cs="Century Gothic"/>
                <w:color w:val="343434"/>
                <w:spacing w:val="4"/>
                <w:sz w:val="20"/>
                <w:szCs w:val="20"/>
              </w:rPr>
            </w:pPr>
            <w:r w:rsidRPr="00182A59">
              <w:rPr>
                <w:rStyle w:val="divdocumentright-boxdatetablesinglecolumn"/>
                <w:rFonts w:ascii="Centaur" w:eastAsia="Century Gothic" w:hAnsi="Centaur" w:cs="Century Gothic"/>
                <w:color w:val="343434"/>
                <w:spacing w:val="4"/>
                <w:sz w:val="20"/>
                <w:szCs w:val="20"/>
              </w:rPr>
              <w:t>Actively participate in and contribute to the Skill Development Programme, aimed at enhancing students' soft and technical skills for better job readiness.</w:t>
            </w:r>
          </w:p>
          <w:p w14:paraId="06CAEFA2" w14:textId="77777777" w:rsidR="00182A59" w:rsidRPr="00182A59" w:rsidRDefault="00182A59" w:rsidP="00182A59">
            <w:pPr>
              <w:pStyle w:val="divdocumentli"/>
              <w:numPr>
                <w:ilvl w:val="0"/>
                <w:numId w:val="13"/>
              </w:numPr>
              <w:spacing w:line="360" w:lineRule="atLeast"/>
              <w:ind w:right="300"/>
              <w:jc w:val="both"/>
              <w:rPr>
                <w:rStyle w:val="divdocumentright-boxdatetablesinglecolumn"/>
                <w:rFonts w:ascii="Centaur" w:eastAsia="Century Gothic" w:hAnsi="Centaur" w:cs="Century Gothic"/>
                <w:color w:val="343434"/>
                <w:spacing w:val="4"/>
                <w:sz w:val="20"/>
                <w:szCs w:val="20"/>
              </w:rPr>
            </w:pPr>
            <w:r w:rsidRPr="00182A59">
              <w:rPr>
                <w:rStyle w:val="divdocumentright-boxdatetablesinglecolumn"/>
                <w:rFonts w:ascii="Centaur" w:eastAsia="Century Gothic" w:hAnsi="Centaur" w:cs="Century Gothic"/>
                <w:color w:val="343434"/>
                <w:spacing w:val="4"/>
                <w:sz w:val="20"/>
                <w:szCs w:val="20"/>
              </w:rPr>
              <w:t>Lead the implementation of an Enterprise Resource Planning (ERP) system in the HR department to streamline processes and improve data management.</w:t>
            </w:r>
          </w:p>
          <w:p w14:paraId="3257D951" w14:textId="77777777" w:rsidR="00182A59" w:rsidRPr="00182A59" w:rsidRDefault="00182A59" w:rsidP="00182A59">
            <w:pPr>
              <w:pStyle w:val="divdocumentli"/>
              <w:numPr>
                <w:ilvl w:val="0"/>
                <w:numId w:val="13"/>
              </w:numPr>
              <w:spacing w:line="360" w:lineRule="atLeast"/>
              <w:ind w:right="300"/>
              <w:jc w:val="both"/>
              <w:rPr>
                <w:rStyle w:val="divdocumentright-boxdatetablesinglecolumn"/>
                <w:rFonts w:ascii="Centaur" w:eastAsia="Century Gothic" w:hAnsi="Centaur" w:cs="Century Gothic"/>
                <w:color w:val="343434"/>
                <w:spacing w:val="4"/>
                <w:sz w:val="20"/>
                <w:szCs w:val="20"/>
              </w:rPr>
            </w:pPr>
            <w:r w:rsidRPr="00182A59">
              <w:rPr>
                <w:rStyle w:val="divdocumentright-boxdatetablesinglecolumn"/>
                <w:rFonts w:ascii="Centaur" w:eastAsia="Century Gothic" w:hAnsi="Centaur" w:cs="Century Gothic"/>
                <w:color w:val="343434"/>
                <w:spacing w:val="4"/>
                <w:sz w:val="20"/>
                <w:szCs w:val="20"/>
              </w:rPr>
              <w:t>Collaborate with various departments to improve the working environment and operational practices. Support initiatives that drive continuous improvement and innovation.</w:t>
            </w:r>
          </w:p>
          <w:p w14:paraId="6C530F0C" w14:textId="02A29DDF" w:rsidR="00376E60" w:rsidRPr="00182A59" w:rsidRDefault="00182A59" w:rsidP="00071392">
            <w:pPr>
              <w:pStyle w:val="divdocumentli"/>
              <w:numPr>
                <w:ilvl w:val="0"/>
                <w:numId w:val="13"/>
              </w:numPr>
              <w:spacing w:line="360" w:lineRule="atLeast"/>
              <w:ind w:right="300"/>
              <w:jc w:val="both"/>
              <w:rPr>
                <w:rStyle w:val="divdocumentright-boxdatetablesinglecolumn"/>
                <w:rFonts w:ascii="Centaur" w:eastAsia="Century Gothic" w:hAnsi="Centaur"/>
                <w:sz w:val="20"/>
                <w:szCs w:val="20"/>
              </w:rPr>
            </w:pPr>
            <w:r w:rsidRPr="00182A59">
              <w:rPr>
                <w:rStyle w:val="divdocumentright-boxdatetablesinglecolumn"/>
                <w:rFonts w:ascii="Centaur" w:eastAsia="Century Gothic" w:hAnsi="Centaur" w:cs="Century Gothic"/>
                <w:color w:val="343434"/>
                <w:spacing w:val="4"/>
                <w:sz w:val="20"/>
                <w:szCs w:val="20"/>
              </w:rPr>
              <w:t>Develop and execute HR strategies that align with the institute's goals. Utilize data analytics and HR metrics to inform decision-making and improve HR functions.</w:t>
            </w:r>
          </w:p>
          <w:p w14:paraId="684B234F" w14:textId="77777777" w:rsidR="00182A59" w:rsidRPr="00182A59" w:rsidRDefault="00182A59" w:rsidP="00182A59">
            <w:pPr>
              <w:pStyle w:val="divdocumentli"/>
              <w:spacing w:line="360" w:lineRule="atLeast"/>
              <w:ind w:left="720" w:right="300"/>
              <w:jc w:val="both"/>
              <w:rPr>
                <w:rStyle w:val="divdocumentright-boxdatetablesinglecolumn"/>
                <w:rFonts w:ascii="Centaur" w:eastAsia="Century Gothic" w:hAnsi="Centaur"/>
                <w:sz w:val="20"/>
                <w:szCs w:val="20"/>
              </w:rPr>
            </w:pPr>
          </w:p>
          <w:p w14:paraId="1CD41E36" w14:textId="77777777" w:rsidR="00182A59" w:rsidRPr="00182A59" w:rsidRDefault="00182A59" w:rsidP="00182A59">
            <w:pPr>
              <w:pStyle w:val="divdocumentright-boxsectionexperiencesinglecolumnpaddedline"/>
              <w:pBdr>
                <w:left w:val="none" w:sz="0" w:space="5" w:color="auto"/>
                <w:right w:val="none" w:sz="0" w:space="0" w:color="auto"/>
              </w:pBdr>
              <w:spacing w:line="360" w:lineRule="atLeast"/>
              <w:ind w:right="528" w:firstLine="180"/>
              <w:rPr>
                <w:rStyle w:val="divdocumentright-boxdatetablesinglecolumn"/>
                <w:rFonts w:ascii="Centaur" w:eastAsia="Century Gothic" w:hAnsi="Centaur"/>
                <w:b/>
                <w:sz w:val="20"/>
                <w:szCs w:val="20"/>
              </w:rPr>
            </w:pPr>
            <w:r w:rsidRPr="00182A59">
              <w:rPr>
                <w:rStyle w:val="divdocumentright-boxdatetablesinglecolumn"/>
                <w:rFonts w:ascii="Centaur" w:eastAsia="Century Gothic" w:hAnsi="Centaur"/>
                <w:b/>
                <w:sz w:val="20"/>
                <w:szCs w:val="20"/>
              </w:rPr>
              <w:t>Tools and Technologies:</w:t>
            </w:r>
          </w:p>
          <w:p w14:paraId="2ACD0537" w14:textId="77777777" w:rsidR="00182A59" w:rsidRPr="00182A59" w:rsidRDefault="00182A59" w:rsidP="00182A59">
            <w:pPr>
              <w:pStyle w:val="divdocumentli"/>
              <w:spacing w:line="360" w:lineRule="atLeast"/>
              <w:ind w:right="300" w:firstLine="360"/>
              <w:jc w:val="both"/>
              <w:rPr>
                <w:rStyle w:val="divdocumentright-boxdatetablesinglecolumn"/>
                <w:rFonts w:ascii="Centaur" w:eastAsia="Century Gothic" w:hAnsi="Centaur"/>
                <w:sz w:val="20"/>
                <w:szCs w:val="20"/>
              </w:rPr>
            </w:pPr>
            <w:r w:rsidRPr="00182A59">
              <w:rPr>
                <w:rStyle w:val="divdocumentright-boxdatetablesinglecolumn"/>
                <w:rFonts w:ascii="Centaur" w:eastAsia="Century Gothic" w:hAnsi="Centaur"/>
                <w:sz w:val="20"/>
                <w:szCs w:val="20"/>
              </w:rPr>
              <w:t>Applicant Tracking Systems (ATS)</w:t>
            </w:r>
          </w:p>
          <w:p w14:paraId="164DCE4C" w14:textId="77777777" w:rsidR="00182A59" w:rsidRPr="00182A59" w:rsidRDefault="00182A59" w:rsidP="00182A59">
            <w:pPr>
              <w:pStyle w:val="divdocumentli"/>
              <w:spacing w:line="360" w:lineRule="atLeast"/>
              <w:ind w:right="300" w:firstLine="360"/>
              <w:jc w:val="both"/>
              <w:rPr>
                <w:rStyle w:val="divdocumentright-boxdatetablesinglecolumn"/>
                <w:rFonts w:ascii="Centaur" w:eastAsia="Century Gothic" w:hAnsi="Centaur"/>
                <w:sz w:val="20"/>
                <w:szCs w:val="20"/>
              </w:rPr>
            </w:pPr>
            <w:r w:rsidRPr="00182A59">
              <w:rPr>
                <w:rStyle w:val="divdocumentright-boxdatetablesinglecolumn"/>
                <w:rFonts w:ascii="Centaur" w:eastAsia="Century Gothic" w:hAnsi="Centaur"/>
                <w:sz w:val="20"/>
                <w:szCs w:val="20"/>
              </w:rPr>
              <w:t>HR Information Systems (HRIS)</w:t>
            </w:r>
          </w:p>
          <w:p w14:paraId="41EFFFBE" w14:textId="77777777" w:rsidR="00182A59" w:rsidRPr="00182A59" w:rsidRDefault="00182A59" w:rsidP="00182A59">
            <w:pPr>
              <w:pStyle w:val="divdocumentli"/>
              <w:spacing w:line="360" w:lineRule="atLeast"/>
              <w:ind w:right="300" w:firstLine="360"/>
              <w:jc w:val="both"/>
              <w:rPr>
                <w:rStyle w:val="divdocumentright-boxdatetablesinglecolumn"/>
                <w:rFonts w:ascii="Centaur" w:eastAsia="Century Gothic" w:hAnsi="Centaur"/>
                <w:sz w:val="20"/>
                <w:szCs w:val="20"/>
              </w:rPr>
            </w:pPr>
            <w:r w:rsidRPr="00182A59">
              <w:rPr>
                <w:rStyle w:val="divdocumentright-boxdatetablesinglecolumn"/>
                <w:rFonts w:ascii="Centaur" w:eastAsia="Century Gothic" w:hAnsi="Centaur"/>
                <w:sz w:val="20"/>
                <w:szCs w:val="20"/>
              </w:rPr>
              <w:t>Enterprise Resource Planning (ERP) software</w:t>
            </w:r>
          </w:p>
          <w:p w14:paraId="2F32F677" w14:textId="0004A952" w:rsidR="00182A59" w:rsidRPr="00182A59" w:rsidRDefault="00182A59" w:rsidP="00182A59">
            <w:pPr>
              <w:pStyle w:val="divdocumentli"/>
              <w:spacing w:line="360" w:lineRule="atLeast"/>
              <w:ind w:right="300" w:firstLine="360"/>
              <w:jc w:val="both"/>
              <w:rPr>
                <w:rStyle w:val="divdocumentright-boxdatetablesinglecolumn"/>
                <w:rFonts w:ascii="Centaur" w:eastAsia="Century Gothic" w:hAnsi="Centaur"/>
                <w:sz w:val="20"/>
                <w:szCs w:val="20"/>
              </w:rPr>
            </w:pPr>
            <w:r w:rsidRPr="00182A59">
              <w:rPr>
                <w:rStyle w:val="divdocumentright-boxdatetablesinglecolumn"/>
                <w:rFonts w:ascii="Centaur" w:eastAsia="Century Gothic" w:hAnsi="Centaur"/>
                <w:sz w:val="20"/>
                <w:szCs w:val="20"/>
              </w:rPr>
              <w:t>Performance Management S</w:t>
            </w:r>
            <w:r>
              <w:rPr>
                <w:rStyle w:val="divdocumentright-boxdatetablesinglecolumn"/>
                <w:rFonts w:ascii="Centaur" w:eastAsia="Century Gothic" w:hAnsi="Centaur"/>
                <w:sz w:val="20"/>
                <w:szCs w:val="20"/>
              </w:rPr>
              <w:t>ystem</w:t>
            </w:r>
          </w:p>
          <w:p w14:paraId="5125EFEC" w14:textId="77777777" w:rsidR="00182A59" w:rsidRPr="00182A59" w:rsidRDefault="00182A59" w:rsidP="00182A59">
            <w:pPr>
              <w:pStyle w:val="divdocumentli"/>
              <w:spacing w:line="360" w:lineRule="atLeast"/>
              <w:ind w:right="300" w:firstLine="360"/>
              <w:jc w:val="both"/>
              <w:rPr>
                <w:rStyle w:val="divdocumentright-boxdatetablesinglecolumn"/>
                <w:rFonts w:ascii="Centaur" w:eastAsia="Century Gothic" w:hAnsi="Centaur"/>
                <w:sz w:val="20"/>
                <w:szCs w:val="20"/>
              </w:rPr>
            </w:pPr>
            <w:r w:rsidRPr="00182A59">
              <w:rPr>
                <w:rStyle w:val="divdocumentright-boxdatetablesinglecolumn"/>
                <w:rFonts w:ascii="Centaur" w:eastAsia="Century Gothic" w:hAnsi="Centaur"/>
                <w:sz w:val="20"/>
                <w:szCs w:val="20"/>
              </w:rPr>
              <w:t>Learning and Development Platforms</w:t>
            </w:r>
          </w:p>
          <w:p w14:paraId="163A6FE4" w14:textId="37720F85" w:rsidR="00182A59" w:rsidRPr="00182A59" w:rsidRDefault="00182A59" w:rsidP="00182A59">
            <w:pPr>
              <w:pStyle w:val="divdocumentli"/>
              <w:spacing w:line="360" w:lineRule="atLeast"/>
              <w:ind w:right="300" w:firstLine="360"/>
              <w:jc w:val="both"/>
              <w:rPr>
                <w:rStyle w:val="divdocumentright-boxdatetablesinglecolumn"/>
                <w:rFonts w:ascii="Centaur" w:eastAsia="Century Gothic" w:hAnsi="Centaur"/>
                <w:sz w:val="20"/>
                <w:szCs w:val="20"/>
              </w:rPr>
            </w:pPr>
            <w:r w:rsidRPr="00182A59">
              <w:rPr>
                <w:rStyle w:val="divdocumentright-boxdatetablesinglecolumn"/>
                <w:rFonts w:ascii="Centaur" w:eastAsia="Century Gothic" w:hAnsi="Centaur"/>
                <w:sz w:val="20"/>
                <w:szCs w:val="20"/>
              </w:rPr>
              <w:t>Employee Engagement Tools</w:t>
            </w:r>
          </w:p>
          <w:tbl>
            <w:tblPr>
              <w:tblStyle w:val="divdocumentsectionexperienceparagraph"/>
              <w:tblW w:w="8104" w:type="dxa"/>
              <w:tblCellSpacing w:w="0" w:type="dxa"/>
              <w:tblLayout w:type="fixed"/>
              <w:tblCellMar>
                <w:left w:w="0" w:type="dxa"/>
                <w:right w:w="0" w:type="dxa"/>
              </w:tblCellMar>
              <w:tblLook w:val="05E0" w:firstRow="1" w:lastRow="1" w:firstColumn="1" w:lastColumn="1" w:noHBand="0" w:noVBand="1"/>
            </w:tblPr>
            <w:tblGrid>
              <w:gridCol w:w="180"/>
              <w:gridCol w:w="7830"/>
              <w:gridCol w:w="94"/>
            </w:tblGrid>
            <w:tr w:rsidR="00182A59" w:rsidRPr="00C50E4C" w14:paraId="173ABC7C" w14:textId="77777777" w:rsidTr="00062514">
              <w:trPr>
                <w:trHeight w:val="4383"/>
                <w:tblCellSpacing w:w="0" w:type="dxa"/>
              </w:trPr>
              <w:tc>
                <w:tcPr>
                  <w:tcW w:w="180" w:type="dxa"/>
                  <w:tcMar>
                    <w:top w:w="0" w:type="dxa"/>
                    <w:left w:w="0" w:type="dxa"/>
                    <w:bottom w:w="0" w:type="dxa"/>
                    <w:right w:w="0" w:type="dxa"/>
                  </w:tcMar>
                  <w:hideMark/>
                </w:tcPr>
                <w:p w14:paraId="49752E41" w14:textId="77777777" w:rsidR="00182A59" w:rsidRPr="00C50E4C" w:rsidRDefault="00182A59" w:rsidP="00182A59">
                  <w:pPr>
                    <w:pStyle w:val="divdocumentemptycellParagraph"/>
                    <w:spacing w:line="360" w:lineRule="atLeast"/>
                    <w:rPr>
                      <w:rStyle w:val="divdocumentright-boxdatetablesinglecolumn"/>
                      <w:rFonts w:ascii="Centaur" w:eastAsia="Century Gothic" w:hAnsi="Centaur"/>
                      <w:sz w:val="20"/>
                      <w:szCs w:val="20"/>
                    </w:rPr>
                  </w:pPr>
                  <w:r w:rsidRPr="00C50E4C">
                    <w:rPr>
                      <w:rStyle w:val="divdocumentright-boxdatetablesinglecolumn"/>
                      <w:rFonts w:ascii="Centaur" w:eastAsia="Century Gothic" w:hAnsi="Centaur"/>
                      <w:sz w:val="20"/>
                      <w:szCs w:val="20"/>
                    </w:rPr>
                    <w:lastRenderedPageBreak/>
                    <w:t> </w:t>
                  </w:r>
                </w:p>
              </w:tc>
              <w:tc>
                <w:tcPr>
                  <w:tcW w:w="7924" w:type="dxa"/>
                  <w:gridSpan w:val="2"/>
                  <w:tcMar>
                    <w:top w:w="0" w:type="dxa"/>
                    <w:left w:w="0" w:type="dxa"/>
                    <w:bottom w:w="0" w:type="dxa"/>
                    <w:right w:w="0" w:type="dxa"/>
                  </w:tcMar>
                  <w:hideMark/>
                </w:tcPr>
                <w:p w14:paraId="07471A66" w14:textId="77777777" w:rsidR="00227272" w:rsidRDefault="00227272" w:rsidP="00182A59">
                  <w:pPr>
                    <w:pStyle w:val="divdocumentright-boxsectionexperiencesinglecolumnpaddedline"/>
                    <w:spacing w:line="360" w:lineRule="atLeast"/>
                    <w:ind w:right="528"/>
                    <w:rPr>
                      <w:rStyle w:val="divdocumentright-boxdatetablesinglecolumn"/>
                      <w:rFonts w:ascii="Centaur" w:eastAsia="Century Gothic" w:hAnsi="Centaur"/>
                      <w:b/>
                      <w:sz w:val="22"/>
                      <w:szCs w:val="22"/>
                    </w:rPr>
                  </w:pPr>
                </w:p>
                <w:p w14:paraId="343DE5A9" w14:textId="77777777" w:rsidR="00227272" w:rsidRDefault="00227272" w:rsidP="00182A59">
                  <w:pPr>
                    <w:pStyle w:val="divdocumentright-boxsectionexperiencesinglecolumnpaddedline"/>
                    <w:spacing w:line="360" w:lineRule="atLeast"/>
                    <w:ind w:right="528"/>
                    <w:rPr>
                      <w:rStyle w:val="divdocumentright-boxdatetablesinglecolumn"/>
                      <w:rFonts w:ascii="Centaur" w:eastAsia="Century Gothic" w:hAnsi="Centaur"/>
                      <w:b/>
                      <w:sz w:val="22"/>
                      <w:szCs w:val="22"/>
                    </w:rPr>
                  </w:pPr>
                </w:p>
                <w:p w14:paraId="62B0C8CB" w14:textId="4DCC5DF9" w:rsidR="00182A59" w:rsidRPr="00902480" w:rsidRDefault="00182A59" w:rsidP="00182A59">
                  <w:pPr>
                    <w:pStyle w:val="divdocumentright-boxsectionexperiencesinglecolumnpaddedline"/>
                    <w:spacing w:line="360" w:lineRule="atLeast"/>
                    <w:ind w:right="528"/>
                    <w:rPr>
                      <w:rStyle w:val="divdocumentright-boxdatetablesinglecolumn"/>
                      <w:rFonts w:ascii="Centaur" w:eastAsia="Century Gothic" w:hAnsi="Centaur"/>
                      <w:b/>
                      <w:sz w:val="22"/>
                      <w:szCs w:val="22"/>
                    </w:rPr>
                  </w:pPr>
                  <w:r w:rsidRPr="00902480">
                    <w:rPr>
                      <w:rStyle w:val="divdocumentright-boxdatetablesinglecolumn"/>
                      <w:rFonts w:ascii="Centaur" w:eastAsia="Century Gothic" w:hAnsi="Centaur"/>
                      <w:b/>
                      <w:sz w:val="22"/>
                      <w:szCs w:val="22"/>
                    </w:rPr>
                    <w:t>Assistant Director</w:t>
                  </w:r>
                  <w:r>
                    <w:rPr>
                      <w:rStyle w:val="divdocumentright-boxdatetablesinglecolumn"/>
                      <w:rFonts w:ascii="Centaur" w:eastAsia="Century Gothic" w:hAnsi="Centaur"/>
                      <w:b/>
                      <w:sz w:val="22"/>
                      <w:szCs w:val="22"/>
                    </w:rPr>
                    <w:t xml:space="preserve"> HR </w:t>
                  </w:r>
                  <w:r w:rsidRPr="00C50E4C">
                    <w:rPr>
                      <w:rStyle w:val="divdocumentright-boxdatetablesinglecolumn"/>
                      <w:rFonts w:ascii="Centaur" w:eastAsia="Century Gothic" w:hAnsi="Centaur"/>
                      <w:b/>
                      <w:sz w:val="20"/>
                      <w:szCs w:val="20"/>
                    </w:rPr>
                    <w:t xml:space="preserve">(Talent </w:t>
                  </w:r>
                  <w:proofErr w:type="gramStart"/>
                  <w:r w:rsidRPr="00C50E4C">
                    <w:rPr>
                      <w:rStyle w:val="divdocumentright-boxdatetablesinglecolumn"/>
                      <w:rFonts w:ascii="Centaur" w:eastAsia="Century Gothic" w:hAnsi="Centaur"/>
                      <w:b/>
                      <w:sz w:val="20"/>
                      <w:szCs w:val="20"/>
                    </w:rPr>
                    <w:t>Acquisition)</w:t>
                  </w:r>
                  <w:r>
                    <w:rPr>
                      <w:rStyle w:val="divdocumentright-boxdatetablesinglecolumn"/>
                      <w:rFonts w:ascii="Centaur" w:eastAsia="Century Gothic" w:hAnsi="Centaur"/>
                      <w:b/>
                      <w:sz w:val="20"/>
                      <w:szCs w:val="20"/>
                    </w:rPr>
                    <w:t xml:space="preserve">   </w:t>
                  </w:r>
                  <w:proofErr w:type="gramEnd"/>
                  <w:r>
                    <w:rPr>
                      <w:rStyle w:val="divdocumentright-boxdatetablesinglecolumn"/>
                      <w:rFonts w:ascii="Centaur" w:eastAsia="Century Gothic" w:hAnsi="Centaur"/>
                      <w:b/>
                      <w:sz w:val="20"/>
                      <w:szCs w:val="20"/>
                    </w:rPr>
                    <w:t xml:space="preserve">                         </w:t>
                  </w:r>
                  <w:r>
                    <w:rPr>
                      <w:rStyle w:val="divdocumentright-boxdatetablesinglecolumn"/>
                      <w:rFonts w:ascii="Centaur" w:eastAsia="Century Gothic" w:hAnsi="Centaur"/>
                      <w:b/>
                      <w:sz w:val="22"/>
                      <w:szCs w:val="22"/>
                    </w:rPr>
                    <w:t>Jul</w:t>
                  </w:r>
                  <w:r w:rsidRPr="00902480">
                    <w:rPr>
                      <w:rStyle w:val="divdocumentright-boxdatetablesinglecolumn"/>
                      <w:rFonts w:ascii="Centaur" w:eastAsia="Century Gothic" w:hAnsi="Centaur"/>
                      <w:b/>
                      <w:sz w:val="22"/>
                      <w:szCs w:val="22"/>
                    </w:rPr>
                    <w:t xml:space="preserve"> 2023 to </w:t>
                  </w:r>
                  <w:r>
                    <w:rPr>
                      <w:rStyle w:val="divdocumentright-boxdatetablesinglecolumn"/>
                      <w:rFonts w:ascii="Centaur" w:eastAsia="Century Gothic" w:hAnsi="Centaur"/>
                      <w:b/>
                      <w:sz w:val="22"/>
                      <w:szCs w:val="22"/>
                    </w:rPr>
                    <w:t>Jun 2024</w:t>
                  </w:r>
                  <w:r w:rsidRPr="00902480">
                    <w:rPr>
                      <w:rStyle w:val="divdocumentright-boxdatetablesinglecolumn"/>
                      <w:rFonts w:ascii="Centaur" w:eastAsia="Century Gothic" w:hAnsi="Centaur"/>
                      <w:b/>
                      <w:sz w:val="22"/>
                      <w:szCs w:val="22"/>
                    </w:rPr>
                    <w:t xml:space="preserve">  </w:t>
                  </w:r>
                  <w:r w:rsidRPr="00902480">
                    <w:rPr>
                      <w:rStyle w:val="divdocumentright-boxdatetablesinglecolumn"/>
                      <w:rFonts w:ascii="Centaur" w:eastAsia="Century Gothic" w:hAnsi="Centaur" w:cs="Century Gothic"/>
                      <w:b/>
                      <w:color w:val="343434"/>
                      <w:spacing w:val="4"/>
                      <w:sz w:val="22"/>
                      <w:szCs w:val="22"/>
                    </w:rPr>
                    <w:t xml:space="preserve">                                                </w:t>
                  </w:r>
                </w:p>
                <w:p w14:paraId="3313F84D" w14:textId="77777777" w:rsidR="00182A59" w:rsidRPr="00C50E4C" w:rsidRDefault="00182A59" w:rsidP="00182A59">
                  <w:pPr>
                    <w:pStyle w:val="divdocumentright-boxsectionexperiencesinglecolumnpaddedline"/>
                    <w:spacing w:line="360" w:lineRule="atLeast"/>
                    <w:ind w:right="528"/>
                    <w:rPr>
                      <w:rStyle w:val="divdocumentright-boxdatetablesinglecolumn"/>
                      <w:rFonts w:ascii="Centaur" w:eastAsia="Century Gothic" w:hAnsi="Centaur" w:cs="Century Gothic"/>
                      <w:b/>
                      <w:color w:val="343434"/>
                      <w:spacing w:val="4"/>
                      <w:sz w:val="20"/>
                      <w:szCs w:val="20"/>
                    </w:rPr>
                  </w:pPr>
                  <w:r w:rsidRPr="00C50E4C">
                    <w:rPr>
                      <w:rStyle w:val="divdocumentright-boxdatetablesinglecolumn"/>
                      <w:rFonts w:ascii="Centaur" w:eastAsia="Century Gothic" w:hAnsi="Centaur"/>
                      <w:b/>
                      <w:sz w:val="20"/>
                      <w:szCs w:val="20"/>
                    </w:rPr>
                    <w:t>Punjab Information Technology Board,</w:t>
                  </w:r>
                  <w:r w:rsidRPr="00C50E4C">
                    <w:rPr>
                      <w:rStyle w:val="divdocumentright-boxdatetablesinglecolumn"/>
                      <w:rFonts w:ascii="Centaur" w:eastAsia="Century Gothic" w:hAnsi="Centaur" w:cs="Century Gothic"/>
                      <w:b/>
                      <w:color w:val="343434"/>
                      <w:spacing w:val="4"/>
                      <w:sz w:val="20"/>
                      <w:szCs w:val="20"/>
                    </w:rPr>
                    <w:t xml:space="preserve"> </w:t>
                  </w:r>
                  <w:r w:rsidRPr="00C50E4C">
                    <w:rPr>
                      <w:rStyle w:val="divdocumentright-boxdatetablesinglecolumn"/>
                      <w:rFonts w:ascii="Centaur" w:eastAsia="Century Gothic" w:hAnsi="Centaur"/>
                      <w:b/>
                      <w:sz w:val="20"/>
                      <w:szCs w:val="20"/>
                    </w:rPr>
                    <w:t>Lahore, Punjab</w:t>
                  </w:r>
                </w:p>
                <w:p w14:paraId="202972AC" w14:textId="77777777" w:rsidR="00182A59" w:rsidRPr="002405BE" w:rsidRDefault="00182A59" w:rsidP="00182A59">
                  <w:pPr>
                    <w:pStyle w:val="divdocumentli"/>
                    <w:numPr>
                      <w:ilvl w:val="0"/>
                      <w:numId w:val="13"/>
                    </w:numPr>
                    <w:spacing w:line="360" w:lineRule="atLeast"/>
                    <w:ind w:right="300"/>
                    <w:jc w:val="both"/>
                    <w:rPr>
                      <w:rStyle w:val="divdocumentright-boxdatetablesinglecolumn"/>
                      <w:rFonts w:ascii="Centaur" w:eastAsia="Century Gothic" w:hAnsi="Centaur" w:cs="Century Gothic"/>
                      <w:color w:val="343434"/>
                      <w:spacing w:val="4"/>
                      <w:sz w:val="20"/>
                      <w:szCs w:val="20"/>
                    </w:rPr>
                  </w:pPr>
                  <w:r w:rsidRPr="002405BE">
                    <w:rPr>
                      <w:rStyle w:val="divdocumentright-boxdatetablesinglecolumn"/>
                      <w:rFonts w:ascii="Centaur" w:eastAsia="Century Gothic" w:hAnsi="Centaur" w:cs="Century Gothic"/>
                      <w:color w:val="343434"/>
                      <w:spacing w:val="4"/>
                      <w:sz w:val="20"/>
                      <w:szCs w:val="20"/>
                    </w:rPr>
                    <w:t>Oversee HR Talent Acquisition function, developing and managing efficient and scalable full-cycle recruitment processes.</w:t>
                  </w:r>
                </w:p>
                <w:p w14:paraId="7120FC02" w14:textId="77777777" w:rsidR="00182A59" w:rsidRPr="002405BE" w:rsidRDefault="00182A59" w:rsidP="00182A59">
                  <w:pPr>
                    <w:pStyle w:val="divdocumentli"/>
                    <w:numPr>
                      <w:ilvl w:val="0"/>
                      <w:numId w:val="13"/>
                    </w:numPr>
                    <w:spacing w:line="360" w:lineRule="atLeast"/>
                    <w:ind w:right="300"/>
                    <w:jc w:val="both"/>
                    <w:rPr>
                      <w:rStyle w:val="divdocumentright-boxdatetablesinglecolumn"/>
                      <w:rFonts w:ascii="Centaur" w:eastAsia="Century Gothic" w:hAnsi="Centaur" w:cs="Century Gothic"/>
                      <w:color w:val="343434"/>
                      <w:spacing w:val="4"/>
                      <w:sz w:val="20"/>
                      <w:szCs w:val="20"/>
                    </w:rPr>
                  </w:pPr>
                  <w:r w:rsidRPr="002405BE">
                    <w:rPr>
                      <w:rStyle w:val="divdocumentright-boxdatetablesinglecolumn"/>
                      <w:rFonts w:ascii="Centaur" w:eastAsia="Century Gothic" w:hAnsi="Centaur" w:cs="Century Gothic"/>
                      <w:color w:val="343434"/>
                      <w:spacing w:val="4"/>
                      <w:sz w:val="20"/>
                      <w:szCs w:val="20"/>
                    </w:rPr>
                    <w:t>Develop and implement Talent Acquisition Strategy and supporting processes.</w:t>
                  </w:r>
                </w:p>
                <w:p w14:paraId="1970DC87" w14:textId="77777777" w:rsidR="00182A59" w:rsidRDefault="00182A59" w:rsidP="00182A59">
                  <w:pPr>
                    <w:pStyle w:val="divdocumentli"/>
                    <w:numPr>
                      <w:ilvl w:val="0"/>
                      <w:numId w:val="13"/>
                    </w:numPr>
                    <w:spacing w:line="360" w:lineRule="atLeast"/>
                    <w:ind w:right="300"/>
                    <w:jc w:val="both"/>
                    <w:rPr>
                      <w:rStyle w:val="divdocumentright-boxdatetablesinglecolumn"/>
                      <w:rFonts w:ascii="Centaur" w:eastAsia="Century Gothic" w:hAnsi="Centaur" w:cs="Century Gothic"/>
                      <w:color w:val="343434"/>
                      <w:spacing w:val="4"/>
                      <w:sz w:val="20"/>
                      <w:szCs w:val="20"/>
                    </w:rPr>
                  </w:pPr>
                  <w:r w:rsidRPr="002405BE">
                    <w:rPr>
                      <w:rStyle w:val="divdocumentright-boxdatetablesinglecolumn"/>
                      <w:rFonts w:ascii="Centaur" w:eastAsia="Century Gothic" w:hAnsi="Centaur" w:cs="Century Gothic"/>
                      <w:color w:val="343434"/>
                      <w:spacing w:val="4"/>
                      <w:sz w:val="20"/>
                      <w:szCs w:val="20"/>
                    </w:rPr>
                    <w:t>Lead Talent Acquisition and Recruitment team, including training, development, and performance management.</w:t>
                  </w:r>
                </w:p>
                <w:p w14:paraId="19C8EE01" w14:textId="77777777" w:rsidR="00182A59" w:rsidRPr="002405BE" w:rsidRDefault="00182A59" w:rsidP="00182A59">
                  <w:pPr>
                    <w:pStyle w:val="divdocumentli"/>
                    <w:numPr>
                      <w:ilvl w:val="0"/>
                      <w:numId w:val="13"/>
                    </w:numPr>
                    <w:spacing w:line="360" w:lineRule="atLeast"/>
                    <w:ind w:right="300"/>
                    <w:jc w:val="both"/>
                    <w:rPr>
                      <w:rStyle w:val="divdocumentright-boxdatetablesinglecolumn"/>
                      <w:rFonts w:ascii="Centaur" w:eastAsia="Century Gothic" w:hAnsi="Centaur" w:cs="Century Gothic"/>
                      <w:color w:val="343434"/>
                      <w:spacing w:val="4"/>
                      <w:sz w:val="20"/>
                      <w:szCs w:val="20"/>
                    </w:rPr>
                  </w:pPr>
                  <w:r w:rsidRPr="00C742E1">
                    <w:rPr>
                      <w:rStyle w:val="divdocumentright-boxdatetablesinglecolumn"/>
                      <w:rFonts w:ascii="Centaur" w:eastAsia="Century Gothic" w:hAnsi="Centaur" w:cs="Century Gothic"/>
                      <w:color w:val="343434"/>
                      <w:spacing w:val="4"/>
                      <w:sz w:val="20"/>
                      <w:szCs w:val="20"/>
                    </w:rPr>
                    <w:t xml:space="preserve">Assisted in implementation of </w:t>
                  </w:r>
                  <w:r>
                    <w:rPr>
                      <w:rStyle w:val="divdocumentright-boxdatetablesinglecolumn"/>
                      <w:rFonts w:ascii="Centaur" w:eastAsia="Century Gothic" w:hAnsi="Centaur" w:cs="Century Gothic"/>
                      <w:color w:val="343434"/>
                      <w:spacing w:val="4"/>
                      <w:sz w:val="20"/>
                      <w:szCs w:val="20"/>
                    </w:rPr>
                    <w:t>in house HRIS</w:t>
                  </w:r>
                  <w:r w:rsidRPr="00C742E1">
                    <w:rPr>
                      <w:rStyle w:val="divdocumentright-boxdatetablesinglecolumn"/>
                      <w:rFonts w:ascii="Centaur" w:eastAsia="Century Gothic" w:hAnsi="Centaur" w:cs="Century Gothic"/>
                      <w:color w:val="343434"/>
                      <w:spacing w:val="4"/>
                      <w:sz w:val="20"/>
                      <w:szCs w:val="20"/>
                    </w:rPr>
                    <w:t xml:space="preserve"> </w:t>
                  </w:r>
                  <w:r>
                    <w:rPr>
                      <w:rStyle w:val="divdocumentright-boxdatetablesinglecolumn"/>
                      <w:rFonts w:ascii="Centaur" w:eastAsia="Century Gothic" w:hAnsi="Centaur" w:cs="Century Gothic"/>
                      <w:color w:val="343434"/>
                      <w:spacing w:val="4"/>
                      <w:sz w:val="20"/>
                      <w:szCs w:val="20"/>
                    </w:rPr>
                    <w:t>to improve efficiency of recruitment process.</w:t>
                  </w:r>
                </w:p>
                <w:p w14:paraId="4C5F505D" w14:textId="77777777" w:rsidR="00182A59" w:rsidRDefault="00182A59" w:rsidP="00182A59">
                  <w:pPr>
                    <w:pStyle w:val="divdocumentli"/>
                    <w:numPr>
                      <w:ilvl w:val="0"/>
                      <w:numId w:val="13"/>
                    </w:numPr>
                    <w:spacing w:line="360" w:lineRule="atLeast"/>
                    <w:ind w:right="300"/>
                    <w:jc w:val="both"/>
                    <w:rPr>
                      <w:rStyle w:val="divdocumentright-boxdatetablesinglecolumn"/>
                      <w:rFonts w:ascii="Centaur" w:eastAsia="Century Gothic" w:hAnsi="Centaur" w:cs="Century Gothic"/>
                      <w:color w:val="343434"/>
                      <w:spacing w:val="4"/>
                      <w:sz w:val="20"/>
                      <w:szCs w:val="20"/>
                    </w:rPr>
                  </w:pPr>
                  <w:r w:rsidRPr="002405BE">
                    <w:rPr>
                      <w:rStyle w:val="divdocumentright-boxdatetablesinglecolumn"/>
                      <w:rFonts w:ascii="Centaur" w:eastAsia="Century Gothic" w:hAnsi="Centaur" w:cs="Century Gothic"/>
                      <w:color w:val="343434"/>
                      <w:spacing w:val="4"/>
                      <w:sz w:val="20"/>
                      <w:szCs w:val="20"/>
                    </w:rPr>
                    <w:t>Collaborate with HR Business Partners to promote positive employment brand and compelling candidate experience.</w:t>
                  </w:r>
                </w:p>
                <w:p w14:paraId="7F9ADBDE" w14:textId="77777777" w:rsidR="00182A59" w:rsidRPr="002405BE" w:rsidRDefault="00182A59" w:rsidP="00182A59">
                  <w:pPr>
                    <w:pStyle w:val="divdocumentli"/>
                    <w:numPr>
                      <w:ilvl w:val="0"/>
                      <w:numId w:val="13"/>
                    </w:numPr>
                    <w:spacing w:line="360" w:lineRule="atLeast"/>
                    <w:ind w:right="300"/>
                    <w:jc w:val="both"/>
                    <w:rPr>
                      <w:rStyle w:val="divdocumentright-boxdatetablesinglecolumn"/>
                      <w:rFonts w:ascii="Centaur" w:eastAsia="Century Gothic" w:hAnsi="Centaur" w:cs="Century Gothic"/>
                      <w:color w:val="343434"/>
                      <w:spacing w:val="4"/>
                      <w:sz w:val="20"/>
                      <w:szCs w:val="20"/>
                    </w:rPr>
                  </w:pPr>
                  <w:r w:rsidRPr="002405BE">
                    <w:rPr>
                      <w:rStyle w:val="divdocumentright-boxdatetablesinglecolumn"/>
                      <w:rFonts w:ascii="Centaur" w:eastAsia="Century Gothic" w:hAnsi="Centaur" w:cs="Century Gothic"/>
                      <w:color w:val="343434"/>
                      <w:spacing w:val="4"/>
                      <w:sz w:val="20"/>
                      <w:szCs w:val="20"/>
                    </w:rPr>
                    <w:t>Ensure alignment of recruitment strategies with organizational goals and objectives.</w:t>
                  </w:r>
                </w:p>
                <w:p w14:paraId="45F65C2B" w14:textId="72F1DCEA" w:rsidR="00182A59" w:rsidRPr="002405BE" w:rsidRDefault="00182A59" w:rsidP="00182A59">
                  <w:pPr>
                    <w:pStyle w:val="divdocumentli"/>
                    <w:numPr>
                      <w:ilvl w:val="0"/>
                      <w:numId w:val="13"/>
                    </w:numPr>
                    <w:spacing w:line="360" w:lineRule="atLeast"/>
                    <w:ind w:right="300"/>
                    <w:jc w:val="both"/>
                    <w:rPr>
                      <w:rStyle w:val="divdocumentright-boxdatetablesinglecolumn"/>
                      <w:rFonts w:ascii="Centaur" w:eastAsia="Century Gothic" w:hAnsi="Centaur" w:cs="Century Gothic"/>
                      <w:color w:val="343434"/>
                      <w:spacing w:val="4"/>
                      <w:sz w:val="20"/>
                      <w:szCs w:val="20"/>
                    </w:rPr>
                  </w:pPr>
                  <w:r w:rsidRPr="002405BE">
                    <w:rPr>
                      <w:rStyle w:val="divdocumentright-boxdatetablesinglecolumn"/>
                      <w:rFonts w:ascii="Centaur" w:eastAsia="Century Gothic" w:hAnsi="Centaur" w:cs="Century Gothic"/>
                      <w:color w:val="343434"/>
                      <w:spacing w:val="4"/>
                      <w:sz w:val="20"/>
                      <w:szCs w:val="20"/>
                    </w:rPr>
                    <w:t>Foster cross-functional collaboration to enhance teamwork and communication within HR.</w:t>
                  </w:r>
                </w:p>
              </w:tc>
            </w:tr>
            <w:tr w:rsidR="00182A59" w:rsidRPr="00C50E4C" w14:paraId="190550C2" w14:textId="77777777" w:rsidTr="00062514">
              <w:trPr>
                <w:gridAfter w:val="1"/>
                <w:wAfter w:w="94" w:type="dxa"/>
                <w:trHeight w:val="6613"/>
                <w:tblCellSpacing w:w="0" w:type="dxa"/>
              </w:trPr>
              <w:tc>
                <w:tcPr>
                  <w:tcW w:w="180" w:type="dxa"/>
                  <w:tcMar>
                    <w:top w:w="200" w:type="dxa"/>
                    <w:left w:w="0" w:type="dxa"/>
                    <w:bottom w:w="0" w:type="dxa"/>
                    <w:right w:w="0" w:type="dxa"/>
                  </w:tcMar>
                  <w:hideMark/>
                </w:tcPr>
                <w:p w14:paraId="435D92E0" w14:textId="77777777" w:rsidR="00182A59" w:rsidRPr="00C50E4C" w:rsidRDefault="00182A59" w:rsidP="00182A59">
                  <w:pPr>
                    <w:pStyle w:val="divdocumentemptycellParagraph"/>
                    <w:spacing w:line="360" w:lineRule="atLeast"/>
                    <w:jc w:val="both"/>
                    <w:rPr>
                      <w:rStyle w:val="divdocumentright-boxdatetablesinglecolumn"/>
                      <w:rFonts w:ascii="Centaur" w:eastAsia="Century Gothic" w:hAnsi="Centaur"/>
                      <w:sz w:val="20"/>
                      <w:szCs w:val="20"/>
                    </w:rPr>
                  </w:pPr>
                </w:p>
              </w:tc>
              <w:tc>
                <w:tcPr>
                  <w:tcW w:w="7830" w:type="dxa"/>
                  <w:tcMar>
                    <w:top w:w="200" w:type="dxa"/>
                    <w:left w:w="0" w:type="dxa"/>
                    <w:bottom w:w="0" w:type="dxa"/>
                    <w:right w:w="0" w:type="dxa"/>
                  </w:tcMar>
                  <w:hideMark/>
                </w:tcPr>
                <w:p w14:paraId="77D86D32" w14:textId="77777777" w:rsidR="00182A59" w:rsidRPr="00902480" w:rsidRDefault="00182A59" w:rsidP="00182A59">
                  <w:pPr>
                    <w:pStyle w:val="divdocumentright-boxsectionexperiencesinglecolumnpaddedline"/>
                    <w:spacing w:line="360" w:lineRule="atLeast"/>
                    <w:ind w:right="-72"/>
                    <w:jc w:val="both"/>
                    <w:rPr>
                      <w:rStyle w:val="divdocumentright-boxdatetablesinglecolumn"/>
                      <w:rFonts w:ascii="Centaur" w:eastAsia="Century Gothic" w:hAnsi="Centaur"/>
                      <w:b/>
                      <w:sz w:val="22"/>
                      <w:szCs w:val="22"/>
                    </w:rPr>
                  </w:pPr>
                  <w:r w:rsidRPr="00902480">
                    <w:rPr>
                      <w:rStyle w:val="divdocumentright-boxdatetablesinglecolumn"/>
                      <w:rFonts w:ascii="Centaur" w:eastAsia="Century Gothic" w:hAnsi="Centaur"/>
                      <w:b/>
                      <w:sz w:val="22"/>
                      <w:szCs w:val="22"/>
                    </w:rPr>
                    <w:t>Senior</w:t>
                  </w:r>
                  <w:r>
                    <w:rPr>
                      <w:rStyle w:val="divdocumentright-boxdatetablesinglecolumn"/>
                      <w:rFonts w:ascii="Centaur" w:eastAsia="Century Gothic" w:hAnsi="Centaur"/>
                      <w:b/>
                      <w:sz w:val="22"/>
                      <w:szCs w:val="22"/>
                    </w:rPr>
                    <w:t xml:space="preserve"> HR Officer                                                           </w:t>
                  </w:r>
                  <w:r w:rsidRPr="00902480">
                    <w:rPr>
                      <w:rStyle w:val="divdocumentright-boxdatetablesinglecolumn"/>
                      <w:rFonts w:ascii="Centaur" w:eastAsia="Century Gothic" w:hAnsi="Centaur"/>
                      <w:b/>
                      <w:sz w:val="22"/>
                      <w:szCs w:val="22"/>
                    </w:rPr>
                    <w:t xml:space="preserve">March </w:t>
                  </w:r>
                  <w:r w:rsidRPr="00902480">
                    <w:rPr>
                      <w:rStyle w:val="divdocumentright-boxdatetablesinglecolumn"/>
                      <w:rFonts w:ascii="Centaur" w:eastAsia="Century Gothic" w:hAnsi="Centaur" w:cs="Century Gothic"/>
                      <w:b/>
                      <w:color w:val="343434"/>
                      <w:spacing w:val="4"/>
                      <w:sz w:val="22"/>
                      <w:szCs w:val="22"/>
                    </w:rPr>
                    <w:t>2017 till Jun 2023</w:t>
                  </w:r>
                </w:p>
                <w:p w14:paraId="44E1FE7D" w14:textId="77777777" w:rsidR="00182A59" w:rsidRPr="00C50E4C" w:rsidRDefault="00182A59" w:rsidP="00182A59">
                  <w:pPr>
                    <w:pStyle w:val="divdocumentright-boxsectionexperiencesinglecolumnpaddedline"/>
                    <w:spacing w:before="80" w:line="360" w:lineRule="atLeast"/>
                    <w:ind w:right="300"/>
                    <w:jc w:val="both"/>
                    <w:rPr>
                      <w:rStyle w:val="divdocumentright-boxdatetablesinglecolumn"/>
                      <w:rFonts w:ascii="Centaur" w:eastAsia="Century Gothic" w:hAnsi="Centaur" w:cs="Century Gothic"/>
                      <w:b/>
                      <w:color w:val="343434"/>
                      <w:spacing w:val="4"/>
                      <w:sz w:val="20"/>
                      <w:szCs w:val="20"/>
                    </w:rPr>
                  </w:pPr>
                  <w:r w:rsidRPr="00C50E4C">
                    <w:rPr>
                      <w:rStyle w:val="divdocumentright-boxdatetablesinglecolumn"/>
                      <w:rFonts w:ascii="Centaur" w:eastAsia="Century Gothic" w:hAnsi="Centaur"/>
                      <w:b/>
                      <w:sz w:val="20"/>
                      <w:szCs w:val="20"/>
                    </w:rPr>
                    <w:t>Punjab Information Technology Board,</w:t>
                  </w:r>
                  <w:r w:rsidRPr="00C50E4C">
                    <w:rPr>
                      <w:rStyle w:val="divdocumentright-boxdatetablesinglecolumn"/>
                      <w:rFonts w:ascii="Centaur" w:eastAsia="Century Gothic" w:hAnsi="Centaur" w:cs="Century Gothic"/>
                      <w:b/>
                      <w:color w:val="343434"/>
                      <w:spacing w:val="4"/>
                      <w:sz w:val="20"/>
                      <w:szCs w:val="20"/>
                    </w:rPr>
                    <w:t xml:space="preserve"> </w:t>
                  </w:r>
                  <w:r w:rsidRPr="00C50E4C">
                    <w:rPr>
                      <w:rStyle w:val="divdocumentright-boxdatetablesinglecolumn"/>
                      <w:rFonts w:ascii="Centaur" w:eastAsia="Century Gothic" w:hAnsi="Centaur"/>
                      <w:b/>
                      <w:sz w:val="20"/>
                      <w:szCs w:val="20"/>
                    </w:rPr>
                    <w:t>Lahore, Punjab</w:t>
                  </w:r>
                </w:p>
                <w:p w14:paraId="2CECEDD5" w14:textId="77777777" w:rsidR="00182A59" w:rsidRDefault="00182A59" w:rsidP="00182A59">
                  <w:pPr>
                    <w:pStyle w:val="divdocumentli"/>
                    <w:numPr>
                      <w:ilvl w:val="0"/>
                      <w:numId w:val="13"/>
                    </w:numPr>
                    <w:pBdr>
                      <w:left w:val="none" w:sz="0" w:space="0" w:color="auto"/>
                    </w:pBdr>
                    <w:spacing w:line="360" w:lineRule="atLeast"/>
                    <w:ind w:right="300"/>
                    <w:jc w:val="both"/>
                    <w:rPr>
                      <w:rStyle w:val="divdocumentright-boxdatetablesinglecolumn"/>
                      <w:rFonts w:ascii="Centaur" w:eastAsia="Century Gothic" w:hAnsi="Centaur" w:cs="Century Gothic"/>
                      <w:color w:val="343434"/>
                      <w:spacing w:val="4"/>
                      <w:sz w:val="20"/>
                      <w:szCs w:val="20"/>
                    </w:rPr>
                  </w:pPr>
                  <w:r w:rsidRPr="00085456">
                    <w:rPr>
                      <w:rStyle w:val="divdocumentright-boxdatetablesinglecolumn"/>
                      <w:rFonts w:ascii="Centaur" w:eastAsia="Century Gothic" w:hAnsi="Centaur" w:cs="Century Gothic"/>
                      <w:color w:val="343434"/>
                      <w:spacing w:val="4"/>
                      <w:sz w:val="20"/>
                      <w:szCs w:val="20"/>
                    </w:rPr>
                    <w:t xml:space="preserve">Played a key role in </w:t>
                  </w:r>
                  <w:r>
                    <w:rPr>
                      <w:rStyle w:val="divdocumentright-boxdatetablesinglecolumn"/>
                      <w:rFonts w:ascii="Centaur" w:eastAsia="Century Gothic" w:hAnsi="Centaur" w:cs="Century Gothic"/>
                      <w:color w:val="343434"/>
                      <w:spacing w:val="4"/>
                      <w:sz w:val="20"/>
                      <w:szCs w:val="20"/>
                    </w:rPr>
                    <w:t xml:space="preserve">successful </w:t>
                  </w:r>
                  <w:r w:rsidRPr="00085456">
                    <w:rPr>
                      <w:rStyle w:val="divdocumentright-boxdatetablesinglecolumn"/>
                      <w:rFonts w:ascii="Centaur" w:eastAsia="Century Gothic" w:hAnsi="Centaur" w:cs="Century Gothic"/>
                      <w:color w:val="343434"/>
                      <w:spacing w:val="4"/>
                      <w:sz w:val="20"/>
                      <w:szCs w:val="20"/>
                    </w:rPr>
                    <w:t xml:space="preserve">Implemented </w:t>
                  </w:r>
                  <w:r>
                    <w:rPr>
                      <w:rStyle w:val="divdocumentright-boxdatetablesinglecolumn"/>
                      <w:rFonts w:ascii="Centaur" w:eastAsia="Century Gothic" w:hAnsi="Centaur" w:cs="Century Gothic"/>
                      <w:color w:val="343434"/>
                      <w:spacing w:val="4"/>
                      <w:sz w:val="20"/>
                      <w:szCs w:val="20"/>
                    </w:rPr>
                    <w:t>of a</w:t>
                  </w:r>
                  <w:r w:rsidRPr="00085456">
                    <w:rPr>
                      <w:rStyle w:val="divdocumentright-boxdatetablesinglecolumn"/>
                      <w:rFonts w:ascii="Centaur" w:eastAsia="Century Gothic" w:hAnsi="Centaur" w:cs="Century Gothic"/>
                      <w:color w:val="343434"/>
                      <w:spacing w:val="4"/>
                      <w:sz w:val="20"/>
                      <w:szCs w:val="20"/>
                    </w:rPr>
                    <w:t xml:space="preserve"> streamlined </w:t>
                  </w:r>
                  <w:r>
                    <w:rPr>
                      <w:rStyle w:val="divdocumentright-boxdatetablesinglecolumn"/>
                      <w:rFonts w:ascii="Centaur" w:eastAsia="Century Gothic" w:hAnsi="Centaur" w:cs="Century Gothic"/>
                      <w:color w:val="343434"/>
                      <w:spacing w:val="4"/>
                      <w:sz w:val="20"/>
                      <w:szCs w:val="20"/>
                    </w:rPr>
                    <w:t xml:space="preserve">online </w:t>
                  </w:r>
                  <w:r w:rsidRPr="00085456">
                    <w:rPr>
                      <w:rStyle w:val="divdocumentright-boxdatetablesinglecolumn"/>
                      <w:rFonts w:ascii="Centaur" w:eastAsia="Century Gothic" w:hAnsi="Centaur" w:cs="Century Gothic"/>
                      <w:color w:val="343434"/>
                      <w:spacing w:val="4"/>
                      <w:sz w:val="20"/>
                      <w:szCs w:val="20"/>
                    </w:rPr>
                    <w:t>performance appraisal system</w:t>
                  </w:r>
                  <w:r>
                    <w:rPr>
                      <w:rStyle w:val="divdocumentright-boxdatetablesinglecolumn"/>
                      <w:rFonts w:ascii="Centaur" w:eastAsia="Century Gothic" w:hAnsi="Centaur" w:cs="Century Gothic"/>
                      <w:color w:val="343434"/>
                      <w:spacing w:val="4"/>
                      <w:sz w:val="20"/>
                      <w:szCs w:val="20"/>
                    </w:rPr>
                    <w:t>.</w:t>
                  </w:r>
                  <w:r w:rsidRPr="00085456">
                    <w:rPr>
                      <w:rStyle w:val="divdocumentright-boxdatetablesinglecolumn"/>
                      <w:rFonts w:ascii="Centaur" w:eastAsia="Century Gothic" w:hAnsi="Centaur" w:cs="Century Gothic"/>
                      <w:color w:val="343434"/>
                      <w:spacing w:val="4"/>
                      <w:sz w:val="20"/>
                      <w:szCs w:val="20"/>
                    </w:rPr>
                    <w:t xml:space="preserve"> </w:t>
                  </w:r>
                </w:p>
                <w:p w14:paraId="186CD7DA" w14:textId="77777777" w:rsidR="00182A59" w:rsidRPr="00F55938" w:rsidRDefault="00182A59" w:rsidP="00182A59">
                  <w:pPr>
                    <w:pStyle w:val="divdocumentli"/>
                    <w:numPr>
                      <w:ilvl w:val="0"/>
                      <w:numId w:val="13"/>
                    </w:numPr>
                    <w:spacing w:line="360" w:lineRule="atLeast"/>
                    <w:ind w:right="300"/>
                    <w:jc w:val="both"/>
                    <w:rPr>
                      <w:rStyle w:val="divdocumentright-boxdatetablesinglecolumn"/>
                      <w:rFonts w:ascii="Centaur" w:eastAsia="Century Gothic" w:hAnsi="Centaur" w:cs="Century Gothic"/>
                      <w:color w:val="343434"/>
                      <w:spacing w:val="4"/>
                      <w:sz w:val="20"/>
                      <w:szCs w:val="20"/>
                    </w:rPr>
                  </w:pPr>
                  <w:r w:rsidRPr="00F55938">
                    <w:rPr>
                      <w:rStyle w:val="divdocumentright-boxdatetablesinglecolumn"/>
                      <w:rFonts w:ascii="Centaur" w:eastAsia="Century Gothic" w:hAnsi="Centaur" w:cs="Century Gothic"/>
                      <w:color w:val="343434"/>
                      <w:spacing w:val="4"/>
                      <w:sz w:val="20"/>
                      <w:szCs w:val="20"/>
                    </w:rPr>
                    <w:t>Oversee internship programs and probationary reviews for performance management.</w:t>
                  </w:r>
                </w:p>
                <w:p w14:paraId="22A18703" w14:textId="77777777" w:rsidR="00182A59" w:rsidRPr="00F55938" w:rsidRDefault="00182A59" w:rsidP="00182A59">
                  <w:pPr>
                    <w:pStyle w:val="divdocumentli"/>
                    <w:numPr>
                      <w:ilvl w:val="0"/>
                      <w:numId w:val="13"/>
                    </w:numPr>
                    <w:spacing w:line="360" w:lineRule="atLeast"/>
                    <w:ind w:right="300"/>
                    <w:jc w:val="both"/>
                    <w:rPr>
                      <w:rStyle w:val="divdocumentright-boxdatetablesinglecolumn"/>
                      <w:rFonts w:ascii="Centaur" w:eastAsia="Century Gothic" w:hAnsi="Centaur" w:cs="Century Gothic"/>
                      <w:color w:val="343434"/>
                      <w:spacing w:val="4"/>
                      <w:sz w:val="20"/>
                      <w:szCs w:val="20"/>
                    </w:rPr>
                  </w:pPr>
                  <w:r w:rsidRPr="00F55938">
                    <w:rPr>
                      <w:rStyle w:val="divdocumentright-boxdatetablesinglecolumn"/>
                      <w:rFonts w:ascii="Centaur" w:eastAsia="Century Gothic" w:hAnsi="Centaur" w:cs="Century Gothic"/>
                      <w:color w:val="343434"/>
                      <w:spacing w:val="4"/>
                      <w:sz w:val="20"/>
                      <w:szCs w:val="20"/>
                    </w:rPr>
                    <w:t>Maintain high standards of confidentiality for employee records and information.</w:t>
                  </w:r>
                </w:p>
                <w:p w14:paraId="29C53623" w14:textId="77777777" w:rsidR="00182A59" w:rsidRDefault="00182A59" w:rsidP="00182A59">
                  <w:pPr>
                    <w:pStyle w:val="divdocumentli"/>
                    <w:numPr>
                      <w:ilvl w:val="0"/>
                      <w:numId w:val="13"/>
                    </w:numPr>
                    <w:spacing w:line="360" w:lineRule="atLeast"/>
                    <w:ind w:right="300"/>
                    <w:jc w:val="both"/>
                    <w:rPr>
                      <w:rStyle w:val="divdocumentright-boxdatetablesinglecolumn"/>
                      <w:rFonts w:ascii="Centaur" w:eastAsia="Century Gothic" w:hAnsi="Centaur" w:cs="Century Gothic"/>
                      <w:color w:val="343434"/>
                      <w:spacing w:val="4"/>
                      <w:sz w:val="20"/>
                      <w:szCs w:val="20"/>
                    </w:rPr>
                  </w:pPr>
                  <w:r w:rsidRPr="00F55938">
                    <w:rPr>
                      <w:rStyle w:val="divdocumentright-boxdatetablesinglecolumn"/>
                      <w:rFonts w:ascii="Centaur" w:eastAsia="Century Gothic" w:hAnsi="Centaur" w:cs="Century Gothic"/>
                      <w:color w:val="343434"/>
                      <w:spacing w:val="4"/>
                      <w:sz w:val="20"/>
                      <w:szCs w:val="20"/>
                    </w:rPr>
                    <w:t>Develop and manage SOPs in accordance with organizational regulations.</w:t>
                  </w:r>
                </w:p>
                <w:p w14:paraId="0DBAB176" w14:textId="77777777" w:rsidR="00182A59" w:rsidRPr="00F55938" w:rsidRDefault="00182A59" w:rsidP="00182A59">
                  <w:pPr>
                    <w:pStyle w:val="divdocumentli"/>
                    <w:numPr>
                      <w:ilvl w:val="0"/>
                      <w:numId w:val="13"/>
                    </w:numPr>
                    <w:spacing w:line="360" w:lineRule="atLeast"/>
                    <w:ind w:right="300"/>
                    <w:jc w:val="both"/>
                    <w:rPr>
                      <w:rStyle w:val="divdocumentright-boxdatetablesinglecolumn"/>
                      <w:rFonts w:ascii="Centaur" w:eastAsia="Century Gothic" w:hAnsi="Centaur" w:cs="Century Gothic"/>
                      <w:color w:val="343434"/>
                      <w:spacing w:val="4"/>
                      <w:sz w:val="20"/>
                      <w:szCs w:val="20"/>
                    </w:rPr>
                  </w:pPr>
                  <w:r w:rsidRPr="00F55938">
                    <w:rPr>
                      <w:rStyle w:val="divdocumentright-boxdatetablesinglecolumn"/>
                      <w:rFonts w:ascii="Centaur" w:eastAsia="Century Gothic" w:hAnsi="Centaur" w:cs="Century Gothic"/>
                      <w:color w:val="343434"/>
                      <w:spacing w:val="4"/>
                      <w:sz w:val="20"/>
                      <w:szCs w:val="20"/>
                    </w:rPr>
                    <w:t>Manage Punjab Job Portal for job posting and advertisement processes.</w:t>
                  </w:r>
                </w:p>
                <w:p w14:paraId="4E36C00D" w14:textId="77777777" w:rsidR="00182A59" w:rsidRPr="00F55938" w:rsidRDefault="00182A59" w:rsidP="00182A59">
                  <w:pPr>
                    <w:pStyle w:val="divdocumentli"/>
                    <w:numPr>
                      <w:ilvl w:val="0"/>
                      <w:numId w:val="13"/>
                    </w:numPr>
                    <w:spacing w:line="360" w:lineRule="atLeast"/>
                    <w:ind w:right="300"/>
                    <w:jc w:val="both"/>
                    <w:rPr>
                      <w:rStyle w:val="divdocumentright-boxdatetablesinglecolumn"/>
                      <w:rFonts w:ascii="Centaur" w:eastAsia="Century Gothic" w:hAnsi="Centaur" w:cs="Century Gothic"/>
                      <w:color w:val="343434"/>
                      <w:spacing w:val="4"/>
                      <w:sz w:val="20"/>
                      <w:szCs w:val="20"/>
                    </w:rPr>
                  </w:pPr>
                  <w:r w:rsidRPr="00F55938">
                    <w:rPr>
                      <w:rStyle w:val="divdocumentright-boxdatetablesinglecolumn"/>
                      <w:rFonts w:ascii="Centaur" w:eastAsia="Century Gothic" w:hAnsi="Centaur" w:cs="Century Gothic"/>
                      <w:color w:val="343434"/>
                      <w:spacing w:val="4"/>
                      <w:sz w:val="20"/>
                      <w:szCs w:val="20"/>
                    </w:rPr>
                    <w:t>Collaborate with HR Business Partners and Hiring Managers for hiring requirements.</w:t>
                  </w:r>
                </w:p>
                <w:p w14:paraId="257297CE" w14:textId="77777777" w:rsidR="00182A59" w:rsidRPr="00F55938" w:rsidRDefault="00182A59" w:rsidP="00182A59">
                  <w:pPr>
                    <w:pStyle w:val="divdocumentli"/>
                    <w:numPr>
                      <w:ilvl w:val="0"/>
                      <w:numId w:val="13"/>
                    </w:numPr>
                    <w:spacing w:line="360" w:lineRule="atLeast"/>
                    <w:ind w:right="300"/>
                    <w:jc w:val="both"/>
                    <w:rPr>
                      <w:rStyle w:val="divdocumentright-boxdatetablesinglecolumn"/>
                      <w:rFonts w:ascii="Centaur" w:eastAsia="Century Gothic" w:hAnsi="Centaur" w:cs="Century Gothic"/>
                      <w:color w:val="343434"/>
                      <w:spacing w:val="4"/>
                      <w:sz w:val="20"/>
                      <w:szCs w:val="20"/>
                    </w:rPr>
                  </w:pPr>
                  <w:r w:rsidRPr="00F55938">
                    <w:rPr>
                      <w:rStyle w:val="divdocumentright-boxdatetablesinglecolumn"/>
                      <w:rFonts w:ascii="Centaur" w:eastAsia="Century Gothic" w:hAnsi="Centaur" w:cs="Century Gothic"/>
                      <w:color w:val="343434"/>
                      <w:spacing w:val="4"/>
                      <w:sz w:val="20"/>
                      <w:szCs w:val="20"/>
                    </w:rPr>
                    <w:t>Negotiate job offers and manage engaging onboarding process.</w:t>
                  </w:r>
                </w:p>
                <w:p w14:paraId="38366E96" w14:textId="77777777" w:rsidR="00182A59" w:rsidRPr="00F55938" w:rsidRDefault="00182A59" w:rsidP="00182A59">
                  <w:pPr>
                    <w:pStyle w:val="divdocumentli"/>
                    <w:spacing w:line="360" w:lineRule="atLeast"/>
                    <w:ind w:right="300"/>
                    <w:jc w:val="both"/>
                    <w:rPr>
                      <w:rStyle w:val="divdocumentright-boxdatetablesinglecolumn"/>
                      <w:rFonts w:ascii="Centaur" w:eastAsia="Century Gothic" w:hAnsi="Centaur" w:cs="Century Gothic"/>
                      <w:color w:val="343434"/>
                      <w:spacing w:val="4"/>
                      <w:sz w:val="20"/>
                      <w:szCs w:val="20"/>
                    </w:rPr>
                  </w:pPr>
                  <w:r w:rsidRPr="00F55938">
                    <w:rPr>
                      <w:rStyle w:val="divdocumentright-boxdatetablesinglecolumn"/>
                      <w:rFonts w:ascii="Centaur" w:eastAsia="Century Gothic" w:hAnsi="Centaur" w:cs="Century Gothic"/>
                      <w:b/>
                      <w:color w:val="343434"/>
                      <w:spacing w:val="4"/>
                      <w:sz w:val="20"/>
                      <w:szCs w:val="20"/>
                    </w:rPr>
                    <w:t>Achievements:</w:t>
                  </w:r>
                </w:p>
                <w:p w14:paraId="1B3D458A" w14:textId="77777777" w:rsidR="00182A59" w:rsidRPr="00F55938" w:rsidRDefault="00182A59" w:rsidP="00182A59">
                  <w:pPr>
                    <w:pStyle w:val="divdocumentli"/>
                    <w:numPr>
                      <w:ilvl w:val="0"/>
                      <w:numId w:val="13"/>
                    </w:numPr>
                    <w:spacing w:line="360" w:lineRule="atLeast"/>
                    <w:ind w:right="300"/>
                    <w:jc w:val="both"/>
                    <w:rPr>
                      <w:rStyle w:val="divdocumentright-boxdatetablesinglecolumn"/>
                      <w:rFonts w:ascii="Centaur" w:eastAsia="Century Gothic" w:hAnsi="Centaur" w:cs="Century Gothic"/>
                      <w:color w:val="343434"/>
                      <w:spacing w:val="4"/>
                      <w:sz w:val="20"/>
                      <w:szCs w:val="20"/>
                    </w:rPr>
                  </w:pPr>
                  <w:r w:rsidRPr="00F55938">
                    <w:rPr>
                      <w:rStyle w:val="divdocumentright-boxdatetablesinglecolumn"/>
                      <w:rFonts w:ascii="Centaur" w:eastAsia="Century Gothic" w:hAnsi="Centaur" w:cs="Century Gothic"/>
                      <w:color w:val="343434"/>
                      <w:spacing w:val="4"/>
                      <w:sz w:val="20"/>
                      <w:szCs w:val="20"/>
                    </w:rPr>
                    <w:t>Successfully reduced time-to-fill</w:t>
                  </w:r>
                  <w:r>
                    <w:rPr>
                      <w:rStyle w:val="divdocumentright-boxdatetablesinglecolumn"/>
                      <w:rFonts w:ascii="Centaur" w:eastAsia="Century Gothic" w:hAnsi="Centaur" w:cs="Century Gothic"/>
                      <w:color w:val="343434"/>
                      <w:spacing w:val="4"/>
                      <w:sz w:val="20"/>
                      <w:szCs w:val="20"/>
                    </w:rPr>
                    <w:t xml:space="preserve"> a position</w:t>
                  </w:r>
                  <w:r w:rsidRPr="00F55938">
                    <w:rPr>
                      <w:rStyle w:val="divdocumentright-boxdatetablesinglecolumn"/>
                      <w:rFonts w:ascii="Centaur" w:eastAsia="Century Gothic" w:hAnsi="Centaur" w:cs="Century Gothic"/>
                      <w:color w:val="343434"/>
                      <w:spacing w:val="4"/>
                      <w:sz w:val="20"/>
                      <w:szCs w:val="20"/>
                    </w:rPr>
                    <w:t xml:space="preserve"> by </w:t>
                  </w:r>
                  <w:r>
                    <w:rPr>
                      <w:rStyle w:val="divdocumentright-boxdatetablesinglecolumn"/>
                      <w:rFonts w:ascii="Centaur" w:eastAsia="Century Gothic" w:hAnsi="Centaur" w:cs="Century Gothic"/>
                      <w:color w:val="343434"/>
                      <w:spacing w:val="4"/>
                      <w:sz w:val="20"/>
                      <w:szCs w:val="20"/>
                    </w:rPr>
                    <w:t>30</w:t>
                  </w:r>
                  <w:r w:rsidRPr="00F55938">
                    <w:rPr>
                      <w:rStyle w:val="divdocumentright-boxdatetablesinglecolumn"/>
                      <w:rFonts w:ascii="Centaur" w:eastAsia="Century Gothic" w:hAnsi="Centaur" w:cs="Century Gothic"/>
                      <w:color w:val="343434"/>
                      <w:spacing w:val="4"/>
                      <w:sz w:val="20"/>
                      <w:szCs w:val="20"/>
                    </w:rPr>
                    <w:t>% through the implementation of streamlined recruitment processes.</w:t>
                  </w:r>
                </w:p>
                <w:p w14:paraId="18A178D5" w14:textId="77777777" w:rsidR="00182A59" w:rsidRDefault="00182A59" w:rsidP="00182A59">
                  <w:pPr>
                    <w:pStyle w:val="divdocumentli"/>
                    <w:numPr>
                      <w:ilvl w:val="0"/>
                      <w:numId w:val="13"/>
                    </w:numPr>
                    <w:spacing w:line="360" w:lineRule="atLeast"/>
                    <w:ind w:right="300"/>
                    <w:jc w:val="both"/>
                    <w:rPr>
                      <w:rStyle w:val="divdocumentright-boxdatetablesinglecolumn"/>
                      <w:rFonts w:ascii="Centaur" w:eastAsia="Century Gothic" w:hAnsi="Centaur" w:cs="Century Gothic"/>
                      <w:color w:val="343434"/>
                      <w:spacing w:val="4"/>
                      <w:sz w:val="20"/>
                      <w:szCs w:val="20"/>
                    </w:rPr>
                  </w:pPr>
                  <w:r w:rsidRPr="00F55938">
                    <w:rPr>
                      <w:rStyle w:val="divdocumentright-boxdatetablesinglecolumn"/>
                      <w:rFonts w:ascii="Centaur" w:eastAsia="Century Gothic" w:hAnsi="Centaur" w:cs="Century Gothic"/>
                      <w:color w:val="343434"/>
                      <w:spacing w:val="4"/>
                      <w:sz w:val="20"/>
                      <w:szCs w:val="20"/>
                    </w:rPr>
                    <w:t>Improved candidate quality by implementing targeted so</w:t>
                  </w:r>
                  <w:r>
                    <w:rPr>
                      <w:rStyle w:val="divdocumentright-boxdatetablesinglecolumn"/>
                      <w:rFonts w:ascii="Centaur" w:eastAsia="Century Gothic" w:hAnsi="Centaur" w:cs="Century Gothic"/>
                      <w:color w:val="343434"/>
                      <w:spacing w:val="4"/>
                      <w:sz w:val="20"/>
                      <w:szCs w:val="20"/>
                    </w:rPr>
                    <w:t>urcing strategies resulting in 15</w:t>
                  </w:r>
                  <w:r w:rsidRPr="00F55938">
                    <w:rPr>
                      <w:rStyle w:val="divdocumentright-boxdatetablesinglecolumn"/>
                      <w:rFonts w:ascii="Centaur" w:eastAsia="Century Gothic" w:hAnsi="Centaur" w:cs="Century Gothic"/>
                      <w:color w:val="343434"/>
                      <w:spacing w:val="4"/>
                      <w:sz w:val="20"/>
                      <w:szCs w:val="20"/>
                    </w:rPr>
                    <w:t>% increase in retention rates.</w:t>
                  </w:r>
                </w:p>
                <w:p w14:paraId="05A5319D" w14:textId="77777777" w:rsidR="00182A59" w:rsidRPr="00085456" w:rsidRDefault="00182A59" w:rsidP="00182A59">
                  <w:pPr>
                    <w:pStyle w:val="divdocumentli"/>
                    <w:numPr>
                      <w:ilvl w:val="0"/>
                      <w:numId w:val="13"/>
                    </w:numPr>
                    <w:pBdr>
                      <w:left w:val="none" w:sz="0" w:space="0" w:color="auto"/>
                    </w:pBdr>
                    <w:spacing w:line="360" w:lineRule="atLeast"/>
                    <w:ind w:right="300"/>
                    <w:jc w:val="both"/>
                    <w:rPr>
                      <w:rStyle w:val="divdocumentright-boxdatetablesinglecolumn"/>
                      <w:rFonts w:ascii="Centaur" w:eastAsia="Century Gothic" w:hAnsi="Centaur" w:cs="Century Gothic"/>
                      <w:color w:val="343434"/>
                      <w:spacing w:val="4"/>
                      <w:sz w:val="20"/>
                      <w:szCs w:val="20"/>
                    </w:rPr>
                  </w:pPr>
                  <w:r w:rsidRPr="00085456">
                    <w:rPr>
                      <w:rStyle w:val="divdocumentright-boxdatetablesinglecolumn"/>
                      <w:rFonts w:ascii="Centaur" w:eastAsia="Century Gothic" w:hAnsi="Centaur" w:cs="Century Gothic"/>
                      <w:color w:val="343434"/>
                      <w:spacing w:val="4"/>
                      <w:sz w:val="20"/>
                      <w:szCs w:val="20"/>
                    </w:rPr>
                    <w:t>Assisted in Implement</w:t>
                  </w:r>
                  <w:r>
                    <w:rPr>
                      <w:rStyle w:val="divdocumentright-boxdatetablesinglecolumn"/>
                      <w:rFonts w:ascii="Centaur" w:eastAsia="Century Gothic" w:hAnsi="Centaur" w:cs="Century Gothic"/>
                      <w:color w:val="343434"/>
                      <w:spacing w:val="4"/>
                      <w:sz w:val="20"/>
                      <w:szCs w:val="20"/>
                    </w:rPr>
                    <w:t>ing</w:t>
                  </w:r>
                  <w:r w:rsidRPr="00085456">
                    <w:rPr>
                      <w:rStyle w:val="divdocumentright-boxdatetablesinglecolumn"/>
                      <w:rFonts w:ascii="Centaur" w:eastAsia="Century Gothic" w:hAnsi="Centaur" w:cs="Century Gothic"/>
                      <w:color w:val="343434"/>
                      <w:spacing w:val="4"/>
                      <w:sz w:val="20"/>
                      <w:szCs w:val="20"/>
                    </w:rPr>
                    <w:t xml:space="preserve"> a streamlined performance appraisal system resulting in </w:t>
                  </w:r>
                  <w:r>
                    <w:rPr>
                      <w:rStyle w:val="divdocumentright-boxdatetablesinglecolumn"/>
                      <w:rFonts w:ascii="Centaur" w:eastAsia="Century Gothic" w:hAnsi="Centaur" w:cs="Century Gothic"/>
                      <w:color w:val="343434"/>
                      <w:spacing w:val="4"/>
                      <w:sz w:val="20"/>
                      <w:szCs w:val="20"/>
                    </w:rPr>
                    <w:t>nearly</w:t>
                  </w:r>
                  <w:r w:rsidRPr="00085456">
                    <w:rPr>
                      <w:rStyle w:val="divdocumentright-boxdatetablesinglecolumn"/>
                      <w:rFonts w:ascii="Centaur" w:eastAsia="Century Gothic" w:hAnsi="Centaur" w:cs="Century Gothic"/>
                      <w:color w:val="343434"/>
                      <w:spacing w:val="4"/>
                      <w:sz w:val="20"/>
                      <w:szCs w:val="20"/>
                    </w:rPr>
                    <w:t xml:space="preserve"> </w:t>
                  </w:r>
                  <w:r>
                    <w:rPr>
                      <w:rStyle w:val="divdocumentright-boxdatetablesinglecolumn"/>
                      <w:rFonts w:ascii="Centaur" w:eastAsia="Century Gothic" w:hAnsi="Centaur" w:cs="Century Gothic"/>
                      <w:color w:val="343434"/>
                      <w:spacing w:val="4"/>
                      <w:sz w:val="20"/>
                      <w:szCs w:val="20"/>
                    </w:rPr>
                    <w:t>60</w:t>
                  </w:r>
                  <w:r w:rsidRPr="00085456">
                    <w:rPr>
                      <w:rStyle w:val="divdocumentright-boxdatetablesinglecolumn"/>
                      <w:rFonts w:ascii="Centaur" w:eastAsia="Century Gothic" w:hAnsi="Centaur" w:cs="Century Gothic"/>
                      <w:color w:val="343434"/>
                      <w:spacing w:val="4"/>
                      <w:sz w:val="20"/>
                      <w:szCs w:val="20"/>
                    </w:rPr>
                    <w:t>% increase in completion rates and improved accuracy of performance evaluations.</w:t>
                  </w:r>
                </w:p>
                <w:p w14:paraId="2D6D0A49" w14:textId="77777777" w:rsidR="00182A59" w:rsidRPr="00F55938" w:rsidRDefault="00182A59" w:rsidP="00182A59">
                  <w:pPr>
                    <w:pStyle w:val="divdocumentli"/>
                    <w:numPr>
                      <w:ilvl w:val="0"/>
                      <w:numId w:val="13"/>
                    </w:numPr>
                    <w:spacing w:line="360" w:lineRule="atLeast"/>
                    <w:ind w:right="300"/>
                    <w:jc w:val="both"/>
                    <w:rPr>
                      <w:rStyle w:val="divdocumentright-boxdatetablesinglecolumn"/>
                      <w:rFonts w:ascii="Centaur" w:eastAsia="Century Gothic" w:hAnsi="Centaur" w:cs="Century Gothic"/>
                      <w:color w:val="343434"/>
                      <w:spacing w:val="4"/>
                      <w:sz w:val="20"/>
                      <w:szCs w:val="20"/>
                    </w:rPr>
                  </w:pPr>
                  <w:r w:rsidRPr="00F55938">
                    <w:rPr>
                      <w:rStyle w:val="divdocumentright-boxdatetablesinglecolumn"/>
                      <w:rFonts w:ascii="Centaur" w:eastAsia="Century Gothic" w:hAnsi="Centaur" w:cs="Century Gothic"/>
                      <w:color w:val="343434"/>
                      <w:spacing w:val="4"/>
                      <w:sz w:val="20"/>
                      <w:szCs w:val="20"/>
                    </w:rPr>
                    <w:t>Enhanced employer brand perception through the development of engaging recruitment marketing materials and initiatives.</w:t>
                  </w:r>
                </w:p>
                <w:p w14:paraId="4B30597A" w14:textId="77777777" w:rsidR="00182A59" w:rsidRPr="00700832" w:rsidRDefault="00182A59" w:rsidP="00182A59">
                  <w:pPr>
                    <w:pStyle w:val="divdocumentli"/>
                    <w:numPr>
                      <w:ilvl w:val="0"/>
                      <w:numId w:val="13"/>
                    </w:numPr>
                    <w:pBdr>
                      <w:left w:val="none" w:sz="0" w:space="0" w:color="auto"/>
                    </w:pBdr>
                    <w:spacing w:line="360" w:lineRule="atLeast"/>
                    <w:ind w:right="300"/>
                    <w:jc w:val="both"/>
                    <w:rPr>
                      <w:rStyle w:val="divdocumentright-boxdatetablesinglecolumn"/>
                      <w:rFonts w:ascii="Centaur" w:eastAsia="Century Gothic" w:hAnsi="Centaur" w:cs="Century Gothic"/>
                      <w:color w:val="343434"/>
                      <w:spacing w:val="4"/>
                      <w:sz w:val="20"/>
                      <w:szCs w:val="20"/>
                    </w:rPr>
                  </w:pPr>
                  <w:r w:rsidRPr="00EA0CAB">
                    <w:rPr>
                      <w:rStyle w:val="divdocumentright-boxdatetablesinglecolumn"/>
                      <w:rFonts w:ascii="Centaur" w:eastAsia="Century Gothic" w:hAnsi="Centaur" w:cs="Century Gothic"/>
                      <w:color w:val="343434"/>
                      <w:spacing w:val="4"/>
                      <w:sz w:val="20"/>
                      <w:szCs w:val="20"/>
                    </w:rPr>
                    <w:t>Led the implementation of an Applicant Tracking System, resulting in improved data accuracy and reporting capabilities.</w:t>
                  </w:r>
                </w:p>
                <w:p w14:paraId="18E577B0" w14:textId="77777777" w:rsidR="00182A59" w:rsidRDefault="00182A59" w:rsidP="00182A59">
                  <w:pPr>
                    <w:pStyle w:val="divdocumentli"/>
                    <w:spacing w:line="360" w:lineRule="atLeast"/>
                    <w:ind w:right="300"/>
                    <w:jc w:val="both"/>
                    <w:rPr>
                      <w:rStyle w:val="divdocumentright-boxdatetablesinglecolumn"/>
                      <w:rFonts w:ascii="Centaur" w:eastAsia="Century Gothic" w:hAnsi="Centaur" w:cs="Century Gothic"/>
                      <w:color w:val="343434"/>
                      <w:spacing w:val="4"/>
                      <w:sz w:val="20"/>
                      <w:szCs w:val="20"/>
                    </w:rPr>
                  </w:pPr>
                </w:p>
                <w:tbl>
                  <w:tblPr>
                    <w:tblStyle w:val="divdocumentsectionexperienceparagraph"/>
                    <w:tblpPr w:leftFromText="180" w:rightFromText="180" w:vertAnchor="text" w:horzAnchor="margin" w:tblpY="-106"/>
                    <w:tblOverlap w:val="never"/>
                    <w:tblW w:w="7034" w:type="dxa"/>
                    <w:tblCellSpacing w:w="0" w:type="dxa"/>
                    <w:tblLayout w:type="fixed"/>
                    <w:tblCellMar>
                      <w:left w:w="0" w:type="dxa"/>
                      <w:right w:w="0" w:type="dxa"/>
                    </w:tblCellMar>
                    <w:tblLook w:val="05E0" w:firstRow="1" w:lastRow="1" w:firstColumn="1" w:lastColumn="1" w:noHBand="0" w:noVBand="1"/>
                  </w:tblPr>
                  <w:tblGrid>
                    <w:gridCol w:w="265"/>
                    <w:gridCol w:w="54"/>
                    <w:gridCol w:w="22"/>
                    <w:gridCol w:w="20"/>
                    <w:gridCol w:w="6497"/>
                    <w:gridCol w:w="176"/>
                  </w:tblGrid>
                  <w:tr w:rsidR="00182A59" w:rsidRPr="00C50E4C" w14:paraId="72E2EE95" w14:textId="77777777" w:rsidTr="00700832">
                    <w:trPr>
                      <w:gridAfter w:val="1"/>
                      <w:wAfter w:w="175" w:type="dxa"/>
                      <w:trHeight w:val="3646"/>
                      <w:tblCellSpacing w:w="0" w:type="dxa"/>
                    </w:trPr>
                    <w:tc>
                      <w:tcPr>
                        <w:tcW w:w="319" w:type="dxa"/>
                        <w:gridSpan w:val="2"/>
                        <w:tcMar>
                          <w:top w:w="200" w:type="dxa"/>
                          <w:left w:w="0" w:type="dxa"/>
                          <w:bottom w:w="0" w:type="dxa"/>
                          <w:right w:w="0" w:type="dxa"/>
                        </w:tcMar>
                        <w:hideMark/>
                      </w:tcPr>
                      <w:p w14:paraId="362D50A9" w14:textId="77777777" w:rsidR="00182A59" w:rsidRPr="00C50E4C" w:rsidRDefault="00182A59" w:rsidP="00182A59">
                        <w:pPr>
                          <w:pStyle w:val="divdocumentemptycellParagraph"/>
                          <w:spacing w:line="360" w:lineRule="atLeast"/>
                          <w:rPr>
                            <w:rStyle w:val="divdocumentright-boxdatetablesinglecolumn"/>
                            <w:rFonts w:ascii="Centaur" w:eastAsia="Century Gothic" w:hAnsi="Centaur"/>
                            <w:sz w:val="20"/>
                            <w:szCs w:val="20"/>
                          </w:rPr>
                        </w:pPr>
                        <w:r w:rsidRPr="00C50E4C">
                          <w:rPr>
                            <w:rStyle w:val="divdocumentright-boxdatetablesinglecolumn"/>
                            <w:rFonts w:ascii="Centaur" w:eastAsia="Century Gothic" w:hAnsi="Centaur"/>
                            <w:sz w:val="20"/>
                            <w:szCs w:val="20"/>
                          </w:rPr>
                          <w:lastRenderedPageBreak/>
                          <w:t> </w:t>
                        </w:r>
                      </w:p>
                    </w:tc>
                    <w:tc>
                      <w:tcPr>
                        <w:tcW w:w="22" w:type="dxa"/>
                        <w:tcMar>
                          <w:top w:w="200" w:type="dxa"/>
                          <w:left w:w="0" w:type="dxa"/>
                          <w:bottom w:w="0" w:type="dxa"/>
                          <w:right w:w="0" w:type="dxa"/>
                        </w:tcMar>
                      </w:tcPr>
                      <w:p w14:paraId="037C464E" w14:textId="77777777" w:rsidR="00182A59" w:rsidRPr="00C50E4C" w:rsidRDefault="00182A59" w:rsidP="00182A59">
                        <w:pPr>
                          <w:pStyle w:val="divdocumentemptycellParagraph"/>
                          <w:spacing w:line="360" w:lineRule="atLeast"/>
                          <w:rPr>
                            <w:rStyle w:val="divdocumentright-boxdatetablesinglecolumn"/>
                            <w:rFonts w:ascii="Centaur" w:eastAsia="Century Gothic" w:hAnsi="Centaur"/>
                            <w:sz w:val="20"/>
                            <w:szCs w:val="20"/>
                          </w:rPr>
                        </w:pPr>
                      </w:p>
                    </w:tc>
                    <w:tc>
                      <w:tcPr>
                        <w:tcW w:w="17" w:type="dxa"/>
                        <w:tcMar>
                          <w:top w:w="200" w:type="dxa"/>
                          <w:left w:w="0" w:type="dxa"/>
                          <w:bottom w:w="0" w:type="dxa"/>
                          <w:right w:w="0" w:type="dxa"/>
                        </w:tcMar>
                      </w:tcPr>
                      <w:p w14:paraId="51A1C8D2" w14:textId="77777777" w:rsidR="00182A59" w:rsidRPr="00C50E4C" w:rsidRDefault="00182A59" w:rsidP="00182A59">
                        <w:pPr>
                          <w:pStyle w:val="divdocumentemptycellParagraph"/>
                          <w:spacing w:line="360" w:lineRule="atLeast"/>
                          <w:rPr>
                            <w:rStyle w:val="divdocumentright-boxdatetablesinglecolumn"/>
                            <w:rFonts w:ascii="Centaur" w:eastAsia="Century Gothic" w:hAnsi="Centaur"/>
                            <w:sz w:val="20"/>
                            <w:szCs w:val="20"/>
                          </w:rPr>
                        </w:pPr>
                      </w:p>
                    </w:tc>
                    <w:tc>
                      <w:tcPr>
                        <w:tcW w:w="6501" w:type="dxa"/>
                        <w:tcMar>
                          <w:top w:w="200" w:type="dxa"/>
                          <w:left w:w="0" w:type="dxa"/>
                          <w:bottom w:w="0" w:type="dxa"/>
                          <w:right w:w="0" w:type="dxa"/>
                        </w:tcMar>
                        <w:hideMark/>
                      </w:tcPr>
                      <w:p w14:paraId="46A1F9C1" w14:textId="77777777" w:rsidR="00182A59" w:rsidRPr="00C50E4C" w:rsidRDefault="00182A59" w:rsidP="00182A59">
                        <w:pPr>
                          <w:pStyle w:val="divdocumentright-boxsectionexperiencesinglecolumnpaddedline"/>
                          <w:spacing w:line="360" w:lineRule="atLeast"/>
                          <w:ind w:right="300"/>
                          <w:rPr>
                            <w:rStyle w:val="divdocumentright-boxdatetablesinglecolumn"/>
                            <w:rFonts w:ascii="Centaur" w:eastAsia="Century Gothic" w:hAnsi="Centaur" w:cs="Century Gothic"/>
                            <w:color w:val="343434"/>
                            <w:spacing w:val="4"/>
                            <w:sz w:val="20"/>
                            <w:szCs w:val="20"/>
                          </w:rPr>
                        </w:pPr>
                        <w:r w:rsidRPr="00C50E4C">
                          <w:rPr>
                            <w:rStyle w:val="divdocumentright-boxdatetablesinglecolumn"/>
                            <w:rFonts w:ascii="Centaur" w:eastAsia="Century Gothic" w:hAnsi="Centaur"/>
                            <w:b/>
                            <w:sz w:val="20"/>
                            <w:szCs w:val="20"/>
                          </w:rPr>
                          <w:t>HR Officer</w:t>
                        </w:r>
                        <w:r>
                          <w:rPr>
                            <w:rStyle w:val="divdocumentright-boxdatetablesinglecolumn"/>
                            <w:rFonts w:ascii="Centaur" w:eastAsia="Century Gothic" w:hAnsi="Centaur"/>
                            <w:sz w:val="20"/>
                            <w:szCs w:val="20"/>
                          </w:rPr>
                          <w:t xml:space="preserve">                                                                        </w:t>
                        </w:r>
                        <w:r w:rsidRPr="00C50E4C">
                          <w:rPr>
                            <w:rStyle w:val="divdocumentright-boxdatetablesinglecolumn"/>
                            <w:rFonts w:ascii="Centaur" w:eastAsia="Century Gothic" w:hAnsi="Centaur" w:cs="Century Gothic"/>
                            <w:b/>
                            <w:color w:val="343434"/>
                            <w:spacing w:val="4"/>
                            <w:sz w:val="20"/>
                            <w:szCs w:val="20"/>
                          </w:rPr>
                          <w:t>Jul 2014 till Feb 2017</w:t>
                        </w:r>
                      </w:p>
                      <w:p w14:paraId="4EF7364E" w14:textId="77777777" w:rsidR="00182A59" w:rsidRPr="00C50E4C" w:rsidRDefault="00182A59" w:rsidP="00182A59">
                        <w:pPr>
                          <w:pStyle w:val="divdocumentright-boxsectionexperiencesinglecolumnpaddedline"/>
                          <w:spacing w:before="80" w:line="360" w:lineRule="atLeast"/>
                          <w:ind w:right="300"/>
                          <w:rPr>
                            <w:rStyle w:val="divdocumentright-boxdatetablesinglecolumn"/>
                            <w:rFonts w:ascii="Centaur" w:eastAsia="Century Gothic" w:hAnsi="Centaur" w:cs="Century Gothic"/>
                            <w:b/>
                            <w:color w:val="343434"/>
                            <w:spacing w:val="4"/>
                            <w:sz w:val="20"/>
                            <w:szCs w:val="20"/>
                          </w:rPr>
                        </w:pPr>
                        <w:r w:rsidRPr="00C50E4C">
                          <w:rPr>
                            <w:rStyle w:val="divdocumentright-boxdatetablesinglecolumn"/>
                            <w:rFonts w:ascii="Centaur" w:eastAsia="Century Gothic" w:hAnsi="Centaur"/>
                            <w:b/>
                            <w:sz w:val="20"/>
                            <w:szCs w:val="20"/>
                          </w:rPr>
                          <w:t>Punjab Information Technology Board,</w:t>
                        </w:r>
                        <w:r w:rsidRPr="00C50E4C">
                          <w:rPr>
                            <w:rStyle w:val="divdocumentright-boxdatetablesinglecolumn"/>
                            <w:rFonts w:ascii="Centaur" w:eastAsia="Century Gothic" w:hAnsi="Centaur" w:cs="Century Gothic"/>
                            <w:b/>
                            <w:color w:val="343434"/>
                            <w:spacing w:val="4"/>
                            <w:sz w:val="20"/>
                            <w:szCs w:val="20"/>
                          </w:rPr>
                          <w:t xml:space="preserve"> </w:t>
                        </w:r>
                        <w:r w:rsidRPr="00C50E4C">
                          <w:rPr>
                            <w:rStyle w:val="divdocumentright-boxdatetablesinglecolumn"/>
                            <w:rFonts w:ascii="Centaur" w:eastAsia="Century Gothic" w:hAnsi="Centaur"/>
                            <w:b/>
                            <w:sz w:val="20"/>
                            <w:szCs w:val="20"/>
                          </w:rPr>
                          <w:t>Lahore, Punjab</w:t>
                        </w:r>
                      </w:p>
                      <w:p w14:paraId="7CEB3C54" w14:textId="77777777" w:rsidR="00182A59" w:rsidRPr="003F1361" w:rsidRDefault="00182A59" w:rsidP="00182A59">
                        <w:pPr>
                          <w:pStyle w:val="divdocumentli"/>
                          <w:numPr>
                            <w:ilvl w:val="0"/>
                            <w:numId w:val="13"/>
                          </w:numPr>
                          <w:spacing w:line="360" w:lineRule="atLeast"/>
                          <w:ind w:left="312" w:right="300" w:hanging="312"/>
                          <w:jc w:val="both"/>
                          <w:rPr>
                            <w:rStyle w:val="divdocumentright-boxdatetablesinglecolumn"/>
                            <w:rFonts w:ascii="Centaur" w:eastAsia="Century Gothic" w:hAnsi="Centaur" w:cs="Century Gothic"/>
                            <w:color w:val="343434"/>
                            <w:spacing w:val="4"/>
                            <w:sz w:val="20"/>
                            <w:szCs w:val="20"/>
                          </w:rPr>
                        </w:pPr>
                        <w:r w:rsidRPr="003F1361">
                          <w:rPr>
                            <w:rStyle w:val="divdocumentright-boxdatetablesinglecolumn"/>
                            <w:rFonts w:ascii="Centaur" w:eastAsia="Century Gothic" w:hAnsi="Centaur" w:cs="Century Gothic"/>
                            <w:color w:val="343434"/>
                            <w:spacing w:val="4"/>
                            <w:sz w:val="20"/>
                            <w:szCs w:val="20"/>
                          </w:rPr>
                          <w:t>Successfully managed the exit process for resigned employees, reducing the average clearance time and ensuring smooth transitions for departing staff.</w:t>
                        </w:r>
                      </w:p>
                      <w:p w14:paraId="6776553B" w14:textId="77777777" w:rsidR="00182A59" w:rsidRPr="003F1361" w:rsidRDefault="00182A59" w:rsidP="00182A59">
                        <w:pPr>
                          <w:pStyle w:val="divdocumentli"/>
                          <w:numPr>
                            <w:ilvl w:val="0"/>
                            <w:numId w:val="13"/>
                          </w:numPr>
                          <w:spacing w:line="360" w:lineRule="atLeast"/>
                          <w:ind w:left="312" w:right="300" w:hanging="312"/>
                          <w:jc w:val="both"/>
                          <w:rPr>
                            <w:rStyle w:val="divdocumentright-boxdatetablesinglecolumn"/>
                            <w:rFonts w:ascii="Centaur" w:eastAsia="Century Gothic" w:hAnsi="Centaur" w:cs="Century Gothic"/>
                            <w:color w:val="343434"/>
                            <w:spacing w:val="4"/>
                            <w:sz w:val="20"/>
                            <w:szCs w:val="20"/>
                          </w:rPr>
                        </w:pPr>
                        <w:r w:rsidRPr="003F1361">
                          <w:rPr>
                            <w:rStyle w:val="divdocumentright-boxdatetablesinglecolumn"/>
                            <w:rFonts w:ascii="Centaur" w:eastAsia="Century Gothic" w:hAnsi="Centaur" w:cs="Century Gothic"/>
                            <w:color w:val="343434"/>
                            <w:spacing w:val="4"/>
                            <w:sz w:val="20"/>
                            <w:szCs w:val="20"/>
                          </w:rPr>
                          <w:t>Developed and implemented comprehensive SOPs (Standard Operating Procedures) for HR processes, resulting in improved clarity, efficiency, and compliance with organizational regulations.</w:t>
                        </w:r>
                      </w:p>
                      <w:p w14:paraId="41B095DF" w14:textId="77777777" w:rsidR="00182A59" w:rsidRPr="003F1361" w:rsidRDefault="00182A59" w:rsidP="00182A59">
                        <w:pPr>
                          <w:pStyle w:val="divdocumentli"/>
                          <w:numPr>
                            <w:ilvl w:val="0"/>
                            <w:numId w:val="13"/>
                          </w:numPr>
                          <w:spacing w:line="360" w:lineRule="atLeast"/>
                          <w:ind w:left="312" w:right="300" w:hanging="312"/>
                          <w:jc w:val="both"/>
                          <w:rPr>
                            <w:rStyle w:val="divdocumentright-boxdatetablesinglecolumn"/>
                            <w:rFonts w:ascii="Centaur" w:eastAsia="Century Gothic" w:hAnsi="Centaur" w:cs="Century Gothic"/>
                            <w:color w:val="343434"/>
                            <w:spacing w:val="4"/>
                            <w:sz w:val="20"/>
                            <w:szCs w:val="20"/>
                          </w:rPr>
                        </w:pPr>
                        <w:r w:rsidRPr="003F1361">
                          <w:rPr>
                            <w:rStyle w:val="divdocumentright-boxdatetablesinglecolumn"/>
                            <w:rFonts w:ascii="Centaur" w:eastAsia="Century Gothic" w:hAnsi="Centaur" w:cs="Century Gothic"/>
                            <w:color w:val="343434"/>
                            <w:spacing w:val="4"/>
                            <w:sz w:val="20"/>
                            <w:szCs w:val="20"/>
                          </w:rPr>
                          <w:t>Played a key role in coordinating employee relations and grievance handling, resulting in a decrease in unresolved issues and fostering a more positive work environment.</w:t>
                        </w:r>
                      </w:p>
                      <w:p w14:paraId="2E7252E5" w14:textId="77777777" w:rsidR="00182A59" w:rsidRPr="00062514" w:rsidRDefault="00182A59" w:rsidP="00182A59">
                        <w:pPr>
                          <w:pStyle w:val="divdocumentli"/>
                          <w:numPr>
                            <w:ilvl w:val="0"/>
                            <w:numId w:val="13"/>
                          </w:numPr>
                          <w:spacing w:line="360" w:lineRule="atLeast"/>
                          <w:ind w:left="312" w:right="300" w:hanging="312"/>
                          <w:jc w:val="both"/>
                          <w:rPr>
                            <w:rStyle w:val="divdocumentright-boxdatetablesinglecolumn"/>
                            <w:rFonts w:ascii="Centaur" w:eastAsia="Century Gothic" w:hAnsi="Centaur" w:cs="Century Gothic"/>
                            <w:color w:val="343434"/>
                            <w:spacing w:val="4"/>
                            <w:sz w:val="20"/>
                            <w:szCs w:val="20"/>
                          </w:rPr>
                        </w:pPr>
                        <w:r w:rsidRPr="003F1361">
                          <w:rPr>
                            <w:rStyle w:val="divdocumentright-boxdatetablesinglecolumn"/>
                            <w:rFonts w:ascii="Centaur" w:eastAsia="Century Gothic" w:hAnsi="Centaur" w:cs="Century Gothic"/>
                            <w:color w:val="343434"/>
                            <w:spacing w:val="4"/>
                            <w:sz w:val="20"/>
                            <w:szCs w:val="20"/>
                          </w:rPr>
                          <w:t>Achieved a high level of accuracy and timeliness in attendance and payroll processing, ensuring compliance with payroll regulations</w:t>
                        </w:r>
                        <w:r>
                          <w:rPr>
                            <w:rStyle w:val="divdocumentright-boxdatetablesinglecolumn"/>
                            <w:rFonts w:ascii="Centaur" w:eastAsia="Century Gothic" w:hAnsi="Centaur" w:cs="Century Gothic"/>
                            <w:color w:val="343434"/>
                            <w:spacing w:val="4"/>
                            <w:sz w:val="20"/>
                            <w:szCs w:val="20"/>
                          </w:rPr>
                          <w:t xml:space="preserve"> and timely salary disbursement.</w:t>
                        </w:r>
                      </w:p>
                    </w:tc>
                  </w:tr>
                  <w:tr w:rsidR="00182A59" w:rsidRPr="00C50E4C" w14:paraId="73D07C96" w14:textId="77777777" w:rsidTr="00700832">
                    <w:trPr>
                      <w:trHeight w:val="3513"/>
                      <w:tblCellSpacing w:w="0" w:type="dxa"/>
                    </w:trPr>
                    <w:tc>
                      <w:tcPr>
                        <w:tcW w:w="265" w:type="dxa"/>
                        <w:tcMar>
                          <w:top w:w="200" w:type="dxa"/>
                          <w:left w:w="0" w:type="dxa"/>
                          <w:bottom w:w="0" w:type="dxa"/>
                          <w:right w:w="0" w:type="dxa"/>
                        </w:tcMar>
                        <w:hideMark/>
                      </w:tcPr>
                      <w:p w14:paraId="06E7D0B4" w14:textId="77777777" w:rsidR="00182A59" w:rsidRPr="00C50E4C" w:rsidRDefault="00182A59" w:rsidP="00182A59">
                        <w:pPr>
                          <w:pStyle w:val="divdocumentemptycellParagraph"/>
                          <w:spacing w:line="360" w:lineRule="atLeast"/>
                          <w:jc w:val="both"/>
                          <w:rPr>
                            <w:rStyle w:val="divdocumentright-boxdatetablesinglecolumn"/>
                            <w:rFonts w:ascii="Centaur" w:eastAsia="Century Gothic" w:hAnsi="Centaur"/>
                            <w:sz w:val="20"/>
                            <w:szCs w:val="20"/>
                          </w:rPr>
                        </w:pPr>
                        <w:r w:rsidRPr="00C50E4C">
                          <w:rPr>
                            <w:rStyle w:val="divdocumentright-boxdatetablesinglecolumn"/>
                            <w:rFonts w:ascii="Centaur" w:eastAsia="Century Gothic" w:hAnsi="Centaur"/>
                            <w:sz w:val="20"/>
                            <w:szCs w:val="20"/>
                          </w:rPr>
                          <w:t> </w:t>
                        </w:r>
                      </w:p>
                    </w:tc>
                    <w:tc>
                      <w:tcPr>
                        <w:tcW w:w="53" w:type="dxa"/>
                        <w:tcMar>
                          <w:top w:w="200" w:type="dxa"/>
                          <w:left w:w="0" w:type="dxa"/>
                          <w:bottom w:w="0" w:type="dxa"/>
                          <w:right w:w="0" w:type="dxa"/>
                        </w:tcMar>
                        <w:hideMark/>
                      </w:tcPr>
                      <w:p w14:paraId="063E4590" w14:textId="77777777" w:rsidR="00182A59" w:rsidRPr="00C50E4C" w:rsidRDefault="00182A59" w:rsidP="00182A59">
                        <w:pPr>
                          <w:pStyle w:val="divdocumentemptycellParagraph"/>
                          <w:spacing w:line="360" w:lineRule="atLeast"/>
                          <w:jc w:val="both"/>
                          <w:rPr>
                            <w:rStyle w:val="divdocumentright-boxdatetablesinglecolumn"/>
                            <w:rFonts w:ascii="Centaur" w:eastAsia="Century Gothic" w:hAnsi="Centaur"/>
                            <w:sz w:val="20"/>
                            <w:szCs w:val="20"/>
                          </w:rPr>
                        </w:pPr>
                      </w:p>
                    </w:tc>
                    <w:tc>
                      <w:tcPr>
                        <w:tcW w:w="22" w:type="dxa"/>
                        <w:tcMar>
                          <w:top w:w="200" w:type="dxa"/>
                          <w:left w:w="0" w:type="dxa"/>
                          <w:bottom w:w="0" w:type="dxa"/>
                          <w:right w:w="0" w:type="dxa"/>
                        </w:tcMar>
                        <w:hideMark/>
                      </w:tcPr>
                      <w:p w14:paraId="1DFF5352" w14:textId="77777777" w:rsidR="00182A59" w:rsidRPr="00C50E4C" w:rsidRDefault="00182A59" w:rsidP="00182A59">
                        <w:pPr>
                          <w:pStyle w:val="divdocumentemptycellParagraph"/>
                          <w:spacing w:line="360" w:lineRule="atLeast"/>
                          <w:jc w:val="both"/>
                          <w:rPr>
                            <w:rStyle w:val="divdocumentright-boxdatetablesinglecolumn"/>
                            <w:rFonts w:ascii="Centaur" w:eastAsia="Century Gothic" w:hAnsi="Centaur"/>
                            <w:sz w:val="20"/>
                            <w:szCs w:val="20"/>
                          </w:rPr>
                        </w:pPr>
                        <w:r w:rsidRPr="00C50E4C">
                          <w:rPr>
                            <w:rStyle w:val="divdocumentright-boxdatetablesinglecolumn"/>
                            <w:rFonts w:ascii="Centaur" w:eastAsia="Century Gothic" w:hAnsi="Centaur"/>
                            <w:sz w:val="20"/>
                            <w:szCs w:val="20"/>
                          </w:rPr>
                          <w:t> </w:t>
                        </w:r>
                      </w:p>
                    </w:tc>
                    <w:tc>
                      <w:tcPr>
                        <w:tcW w:w="6694" w:type="dxa"/>
                        <w:gridSpan w:val="3"/>
                        <w:tcMar>
                          <w:top w:w="200" w:type="dxa"/>
                          <w:left w:w="0" w:type="dxa"/>
                          <w:bottom w:w="0" w:type="dxa"/>
                          <w:right w:w="0" w:type="dxa"/>
                        </w:tcMar>
                        <w:hideMark/>
                      </w:tcPr>
                      <w:p w14:paraId="672C387E" w14:textId="77777777" w:rsidR="00182A59" w:rsidRPr="00C50E4C" w:rsidRDefault="00182A59" w:rsidP="00182A59">
                        <w:pPr>
                          <w:pStyle w:val="divdocumentright-boxsectionexperiencesinglecolumnpaddedline"/>
                          <w:spacing w:line="360" w:lineRule="atLeast"/>
                          <w:ind w:right="300"/>
                          <w:jc w:val="both"/>
                          <w:rPr>
                            <w:rStyle w:val="divdocumentright-boxdatetablesinglecolumn"/>
                            <w:rFonts w:ascii="Centaur" w:eastAsia="Century Gothic" w:hAnsi="Centaur" w:cs="Century Gothic"/>
                            <w:b/>
                            <w:color w:val="343434"/>
                            <w:spacing w:val="4"/>
                            <w:sz w:val="20"/>
                            <w:szCs w:val="20"/>
                          </w:rPr>
                        </w:pPr>
                        <w:r w:rsidRPr="00C50E4C">
                          <w:rPr>
                            <w:rStyle w:val="divdocumentright-boxdatetablesinglecolumn"/>
                            <w:rFonts w:ascii="Centaur" w:eastAsia="Century Gothic" w:hAnsi="Centaur"/>
                            <w:b/>
                            <w:sz w:val="20"/>
                            <w:szCs w:val="20"/>
                          </w:rPr>
                          <w:t xml:space="preserve">HR Coordinator          </w:t>
                        </w:r>
                        <w:r>
                          <w:rPr>
                            <w:rStyle w:val="divdocumentright-boxdatetablesinglecolumn"/>
                            <w:rFonts w:ascii="Centaur" w:eastAsia="Century Gothic" w:hAnsi="Centaur"/>
                            <w:b/>
                            <w:sz w:val="20"/>
                            <w:szCs w:val="20"/>
                          </w:rPr>
                          <w:t xml:space="preserve">                                                    </w:t>
                        </w:r>
                        <w:r w:rsidRPr="00C50E4C">
                          <w:rPr>
                            <w:rStyle w:val="divdocumentright-boxdatetablesinglecolumn"/>
                            <w:rFonts w:ascii="Centaur" w:eastAsia="Century Gothic" w:hAnsi="Centaur" w:cs="Century Gothic"/>
                            <w:b/>
                            <w:color w:val="343434"/>
                            <w:spacing w:val="4"/>
                            <w:sz w:val="20"/>
                            <w:szCs w:val="20"/>
                          </w:rPr>
                          <w:t>Mar 2012 till Jun 2014</w:t>
                        </w:r>
                      </w:p>
                      <w:p w14:paraId="26803375" w14:textId="77777777" w:rsidR="00182A59" w:rsidRPr="00C50E4C" w:rsidRDefault="00182A59" w:rsidP="00182A59">
                        <w:pPr>
                          <w:pStyle w:val="divdocumentright-boxsectionexperiencesinglecolumnpaddedline"/>
                          <w:spacing w:before="80" w:line="360" w:lineRule="atLeast"/>
                          <w:ind w:right="300"/>
                          <w:jc w:val="both"/>
                          <w:rPr>
                            <w:rStyle w:val="divdocumentright-boxdatetablesinglecolumn"/>
                            <w:rFonts w:ascii="Centaur" w:eastAsia="Century Gothic" w:hAnsi="Centaur" w:cs="Century Gothic"/>
                            <w:b/>
                            <w:color w:val="343434"/>
                            <w:spacing w:val="4"/>
                            <w:sz w:val="20"/>
                            <w:szCs w:val="20"/>
                          </w:rPr>
                        </w:pPr>
                        <w:r w:rsidRPr="00C50E4C">
                          <w:rPr>
                            <w:rStyle w:val="divdocumentright-boxdatetablesinglecolumn"/>
                            <w:rFonts w:ascii="Centaur" w:eastAsia="Century Gothic" w:hAnsi="Centaur"/>
                            <w:b/>
                            <w:sz w:val="20"/>
                            <w:szCs w:val="20"/>
                          </w:rPr>
                          <w:t>Punjab Information Technology Board,</w:t>
                        </w:r>
                        <w:r w:rsidRPr="00C50E4C">
                          <w:rPr>
                            <w:rStyle w:val="divdocumentright-boxdatetablesinglecolumn"/>
                            <w:rFonts w:ascii="Centaur" w:eastAsia="Century Gothic" w:hAnsi="Centaur" w:cs="Century Gothic"/>
                            <w:b/>
                            <w:color w:val="343434"/>
                            <w:spacing w:val="4"/>
                            <w:sz w:val="20"/>
                            <w:szCs w:val="20"/>
                          </w:rPr>
                          <w:t xml:space="preserve"> </w:t>
                        </w:r>
                        <w:r w:rsidRPr="00C50E4C">
                          <w:rPr>
                            <w:rStyle w:val="divdocumentright-boxdatetablesinglecolumn"/>
                            <w:rFonts w:ascii="Centaur" w:eastAsia="Century Gothic" w:hAnsi="Centaur"/>
                            <w:b/>
                            <w:sz w:val="20"/>
                            <w:szCs w:val="20"/>
                          </w:rPr>
                          <w:t>Lahore, Punjab</w:t>
                        </w:r>
                      </w:p>
                      <w:p w14:paraId="1F42E8BF" w14:textId="77777777" w:rsidR="00182A59" w:rsidRDefault="00182A59" w:rsidP="00182A59">
                        <w:pPr>
                          <w:pStyle w:val="divdocumentli"/>
                          <w:numPr>
                            <w:ilvl w:val="0"/>
                            <w:numId w:val="13"/>
                          </w:numPr>
                          <w:spacing w:line="360" w:lineRule="atLeast"/>
                          <w:ind w:left="312" w:right="300" w:hanging="312"/>
                          <w:jc w:val="both"/>
                          <w:rPr>
                            <w:rStyle w:val="divdocumentright-boxdatetablesinglecolumn"/>
                            <w:rFonts w:ascii="Centaur" w:eastAsia="Century Gothic" w:hAnsi="Centaur" w:cs="Century Gothic"/>
                            <w:color w:val="343434"/>
                            <w:spacing w:val="4"/>
                            <w:sz w:val="20"/>
                            <w:szCs w:val="20"/>
                          </w:rPr>
                        </w:pPr>
                        <w:r w:rsidRPr="00700832">
                          <w:rPr>
                            <w:rStyle w:val="divdocumentright-boxdatetablesinglecolumn"/>
                            <w:rFonts w:ascii="Centaur" w:eastAsia="Century Gothic" w:hAnsi="Centaur" w:cs="Century Gothic"/>
                            <w:color w:val="343434"/>
                            <w:spacing w:val="4"/>
                            <w:sz w:val="20"/>
                            <w:szCs w:val="20"/>
                          </w:rPr>
                          <w:t>Collaborated with department heads to identify staffing needs and developed tailored job descriptions.</w:t>
                        </w:r>
                      </w:p>
                      <w:p w14:paraId="64E7A7AC" w14:textId="77777777" w:rsidR="00182A59" w:rsidRPr="00700832" w:rsidRDefault="00182A59" w:rsidP="00182A59">
                        <w:pPr>
                          <w:pStyle w:val="divdocumentli"/>
                          <w:numPr>
                            <w:ilvl w:val="0"/>
                            <w:numId w:val="13"/>
                          </w:numPr>
                          <w:spacing w:line="360" w:lineRule="atLeast"/>
                          <w:ind w:left="312" w:right="300" w:hanging="312"/>
                          <w:jc w:val="both"/>
                          <w:rPr>
                            <w:rStyle w:val="divdocumentright-boxdatetablesinglecolumn"/>
                            <w:rFonts w:ascii="Centaur" w:eastAsia="Century Gothic" w:hAnsi="Centaur" w:cs="Century Gothic"/>
                            <w:color w:val="343434"/>
                            <w:spacing w:val="4"/>
                            <w:sz w:val="20"/>
                            <w:szCs w:val="20"/>
                          </w:rPr>
                        </w:pPr>
                        <w:r w:rsidRPr="00700832">
                          <w:rPr>
                            <w:rStyle w:val="divdocumentright-boxdatetablesinglecolumn"/>
                            <w:rFonts w:ascii="Centaur" w:eastAsia="Century Gothic" w:hAnsi="Centaur" w:cs="Century Gothic"/>
                            <w:color w:val="343434"/>
                            <w:spacing w:val="4"/>
                            <w:sz w:val="20"/>
                            <w:szCs w:val="20"/>
                          </w:rPr>
                          <w:t>Maintained accurate and up-to-date employee</w:t>
                        </w:r>
                        <w:r>
                          <w:rPr>
                            <w:rStyle w:val="divdocumentright-boxdatetablesinglecolumn"/>
                            <w:rFonts w:ascii="Centaur" w:eastAsia="Century Gothic" w:hAnsi="Centaur" w:cs="Century Gothic"/>
                            <w:color w:val="343434"/>
                            <w:spacing w:val="4"/>
                            <w:sz w:val="20"/>
                            <w:szCs w:val="20"/>
                          </w:rPr>
                          <w:t xml:space="preserve"> database</w:t>
                        </w:r>
                        <w:r w:rsidRPr="00700832">
                          <w:rPr>
                            <w:rStyle w:val="divdocumentright-boxdatetablesinglecolumn"/>
                            <w:rFonts w:ascii="Centaur" w:eastAsia="Century Gothic" w:hAnsi="Centaur" w:cs="Century Gothic"/>
                            <w:color w:val="343434"/>
                            <w:spacing w:val="4"/>
                            <w:sz w:val="20"/>
                            <w:szCs w:val="20"/>
                          </w:rPr>
                          <w:t xml:space="preserve"> ensuring data integrity and enabling efficient reporting and analysis.</w:t>
                        </w:r>
                      </w:p>
                      <w:p w14:paraId="26186BD8" w14:textId="77777777" w:rsidR="00182A59" w:rsidRPr="00700832" w:rsidRDefault="00182A59" w:rsidP="00182A59">
                        <w:pPr>
                          <w:pStyle w:val="divdocumentli"/>
                          <w:numPr>
                            <w:ilvl w:val="0"/>
                            <w:numId w:val="13"/>
                          </w:numPr>
                          <w:spacing w:line="360" w:lineRule="atLeast"/>
                          <w:ind w:left="312" w:right="300" w:hanging="312"/>
                          <w:jc w:val="both"/>
                          <w:rPr>
                            <w:rStyle w:val="divdocumentright-boxdatetablesinglecolumn"/>
                            <w:rFonts w:ascii="Centaur" w:eastAsia="Century Gothic" w:hAnsi="Centaur" w:cs="Century Gothic"/>
                            <w:color w:val="343434"/>
                            <w:spacing w:val="4"/>
                            <w:sz w:val="20"/>
                            <w:szCs w:val="20"/>
                          </w:rPr>
                        </w:pPr>
                        <w:r w:rsidRPr="00700832">
                          <w:rPr>
                            <w:rStyle w:val="divdocumentright-boxdatetablesinglecolumn"/>
                            <w:rFonts w:ascii="Centaur" w:eastAsia="Century Gothic" w:hAnsi="Centaur" w:cs="Century Gothic"/>
                            <w:color w:val="343434"/>
                            <w:spacing w:val="4"/>
                            <w:sz w:val="20"/>
                            <w:szCs w:val="20"/>
                          </w:rPr>
                          <w:t>Assisted in payroll processing, contributing to the accurate and timely payment of salaries to employees, resulting in improved employee satisfaction and morale.</w:t>
                        </w:r>
                      </w:p>
                      <w:p w14:paraId="11EE08B3" w14:textId="77777777" w:rsidR="00182A59" w:rsidRPr="00700832" w:rsidRDefault="00182A59" w:rsidP="00182A59">
                        <w:pPr>
                          <w:pStyle w:val="divdocumentli"/>
                          <w:numPr>
                            <w:ilvl w:val="0"/>
                            <w:numId w:val="13"/>
                          </w:numPr>
                          <w:spacing w:line="360" w:lineRule="atLeast"/>
                          <w:ind w:left="312" w:right="300" w:hanging="312"/>
                          <w:jc w:val="both"/>
                          <w:rPr>
                            <w:rStyle w:val="divdocumentright-boxdatetablesinglecolumn"/>
                            <w:rFonts w:ascii="Centaur" w:eastAsia="Century Gothic" w:hAnsi="Centaur" w:cs="Century Gothic"/>
                            <w:color w:val="343434"/>
                            <w:spacing w:val="4"/>
                            <w:sz w:val="20"/>
                            <w:szCs w:val="20"/>
                          </w:rPr>
                        </w:pPr>
                        <w:r w:rsidRPr="00700832">
                          <w:rPr>
                            <w:rStyle w:val="divdocumentright-boxdatetablesinglecolumn"/>
                            <w:rFonts w:ascii="Centaur" w:eastAsia="Century Gothic" w:hAnsi="Centaur" w:cs="Century Gothic"/>
                            <w:color w:val="343434"/>
                            <w:spacing w:val="4"/>
                            <w:sz w:val="20"/>
                            <w:szCs w:val="20"/>
                          </w:rPr>
                          <w:t>Provided administrative support to HR functions, including record-keeping, data entry, and general HR tasks, contributing to the overall efficiency of the HR department.</w:t>
                        </w:r>
                      </w:p>
                    </w:tc>
                  </w:tr>
                </w:tbl>
                <w:p w14:paraId="20488439" w14:textId="77777777" w:rsidR="00182A59" w:rsidRPr="00C50E4C" w:rsidRDefault="00182A59" w:rsidP="00182A59">
                  <w:pPr>
                    <w:pStyle w:val="divdocumentli"/>
                    <w:spacing w:line="360" w:lineRule="atLeast"/>
                    <w:ind w:right="300"/>
                    <w:jc w:val="both"/>
                    <w:rPr>
                      <w:rStyle w:val="divdocumentright-boxdatetablesinglecolumn"/>
                      <w:rFonts w:ascii="Centaur" w:eastAsia="Century Gothic" w:hAnsi="Centaur" w:cs="Century Gothic"/>
                      <w:color w:val="343434"/>
                      <w:spacing w:val="4"/>
                      <w:sz w:val="20"/>
                      <w:szCs w:val="20"/>
                    </w:rPr>
                  </w:pPr>
                </w:p>
              </w:tc>
            </w:tr>
          </w:tbl>
          <w:p w14:paraId="7BF7D1FA" w14:textId="77777777" w:rsidR="00376E60" w:rsidRPr="00C50E4C" w:rsidRDefault="00376E60" w:rsidP="00965046">
            <w:pPr>
              <w:rPr>
                <w:rStyle w:val="divdocumentright-boxdatetablesinglecolumn"/>
                <w:rFonts w:ascii="Centaur" w:eastAsia="Century Gothic" w:hAnsi="Centaur" w:cs="Century Gothic"/>
                <w:color w:val="343434"/>
                <w:spacing w:val="4"/>
                <w:sz w:val="20"/>
                <w:szCs w:val="20"/>
              </w:rPr>
            </w:pPr>
          </w:p>
          <w:p w14:paraId="6D3F6A2A" w14:textId="77777777" w:rsidR="00376E60" w:rsidRPr="00C50E4C" w:rsidRDefault="001A66EE" w:rsidP="00965046">
            <w:pPr>
              <w:pStyle w:val="divdocumentsectiongapdiv"/>
              <w:rPr>
                <w:rStyle w:val="divdocumentright-boxdatetablesinglecolumn"/>
                <w:rFonts w:ascii="Centaur" w:eastAsia="Century Gothic" w:hAnsi="Centaur"/>
                <w:sz w:val="20"/>
                <w:szCs w:val="20"/>
              </w:rPr>
            </w:pPr>
            <w:r w:rsidRPr="00C50E4C">
              <w:rPr>
                <w:rStyle w:val="divdocumentright-boxdatetablesinglecolumn"/>
                <w:rFonts w:ascii="Centaur" w:eastAsia="Century Gothic" w:hAnsi="Centaur"/>
                <w:sz w:val="20"/>
                <w:szCs w:val="20"/>
              </w:rPr>
              <w:t> </w:t>
            </w:r>
          </w:p>
          <w:tbl>
            <w:tblPr>
              <w:tblStyle w:val="divdocumentleft-boxdivheading"/>
              <w:tblW w:w="5000" w:type="pct"/>
              <w:tblCellSpacing w:w="0" w:type="dxa"/>
              <w:tblBorders>
                <w:top w:val="single" w:sz="8" w:space="0" w:color="D5D6D6"/>
                <w:bottom w:val="single" w:sz="8" w:space="0" w:color="D5D6D6"/>
              </w:tblBorders>
              <w:tblLayout w:type="fixed"/>
              <w:tblCellMar>
                <w:top w:w="160" w:type="dxa"/>
                <w:left w:w="0" w:type="dxa"/>
                <w:bottom w:w="160" w:type="dxa"/>
                <w:right w:w="0" w:type="dxa"/>
              </w:tblCellMar>
              <w:tblLook w:val="05E0" w:firstRow="1" w:lastRow="1" w:firstColumn="1" w:lastColumn="1" w:noHBand="0" w:noVBand="1"/>
            </w:tblPr>
            <w:tblGrid>
              <w:gridCol w:w="8280"/>
            </w:tblGrid>
            <w:tr w:rsidR="00376E60" w:rsidRPr="00C50E4C" w14:paraId="7A7D4E90" w14:textId="77777777">
              <w:trPr>
                <w:tblCellSpacing w:w="0" w:type="dxa"/>
              </w:trPr>
              <w:tc>
                <w:tcPr>
                  <w:tcW w:w="5000" w:type="pct"/>
                  <w:shd w:val="clear" w:color="auto" w:fill="FFFFFF"/>
                  <w:tcMar>
                    <w:top w:w="60" w:type="dxa"/>
                    <w:left w:w="300" w:type="dxa"/>
                    <w:bottom w:w="60" w:type="dxa"/>
                    <w:right w:w="300" w:type="dxa"/>
                  </w:tcMar>
                  <w:vAlign w:val="bottom"/>
                  <w:hideMark/>
                </w:tcPr>
                <w:p w14:paraId="34D8C153" w14:textId="77777777" w:rsidR="00376E60" w:rsidRPr="00C62E1B" w:rsidRDefault="0035410E" w:rsidP="00965046">
                  <w:pPr>
                    <w:pStyle w:val="divdocumentleft-boxdivsectiontitleParagraph"/>
                    <w:pBdr>
                      <w:top w:val="none" w:sz="0" w:space="3" w:color="auto"/>
                      <w:left w:val="none" w:sz="0" w:space="15" w:color="auto"/>
                      <w:bottom w:val="none" w:sz="0" w:space="3" w:color="auto"/>
                      <w:right w:val="none" w:sz="0" w:space="15" w:color="auto"/>
                    </w:pBdr>
                    <w:shd w:val="clear" w:color="auto" w:fill="auto"/>
                    <w:spacing w:line="380" w:lineRule="atLeast"/>
                    <w:ind w:right="900"/>
                    <w:rPr>
                      <w:rStyle w:val="divdocumentright-boxdatetablesinglecolumn"/>
                      <w:rFonts w:ascii="Centaur" w:eastAsia="Century Gothic" w:hAnsi="Centaur"/>
                      <w:b/>
                      <w:color w:val="343434"/>
                      <w:spacing w:val="4"/>
                    </w:rPr>
                  </w:pPr>
                  <w:r w:rsidRPr="00C62E1B">
                    <w:rPr>
                      <w:rStyle w:val="divdocumentright-boxdatetablesinglecolumn"/>
                      <w:rFonts w:ascii="Centaur" w:eastAsia="Century Gothic" w:hAnsi="Centaur"/>
                      <w:b/>
                      <w:color w:val="FFFFFF" w:themeColor="background1"/>
                      <w:spacing w:val="4"/>
                    </w:rPr>
                    <w:t>Training/Certifications</w:t>
                  </w:r>
                </w:p>
              </w:tc>
            </w:tr>
          </w:tbl>
          <w:p w14:paraId="343BDA1B" w14:textId="77777777" w:rsidR="00376E60" w:rsidRPr="00C50E4C" w:rsidRDefault="001A66EE" w:rsidP="00965046">
            <w:pPr>
              <w:pStyle w:val="left-boxheadinggapdiv"/>
              <w:rPr>
                <w:rStyle w:val="divdocumentright-boxdatetablesinglecolumn"/>
                <w:rFonts w:ascii="Centaur" w:eastAsia="Century Gothic" w:hAnsi="Centaur"/>
                <w:sz w:val="20"/>
                <w:szCs w:val="20"/>
              </w:rPr>
            </w:pPr>
            <w:r w:rsidRPr="00C50E4C">
              <w:rPr>
                <w:rStyle w:val="divdocumentright-boxdatetablesinglecolumn"/>
                <w:rFonts w:ascii="Centaur" w:eastAsia="Century Gothic" w:hAnsi="Centaur"/>
                <w:sz w:val="20"/>
                <w:szCs w:val="20"/>
              </w:rPr>
              <w:t> </w:t>
            </w:r>
          </w:p>
          <w:p w14:paraId="772B17F2" w14:textId="77777777" w:rsidR="00376E60" w:rsidRPr="00C50E4C" w:rsidRDefault="0035410E" w:rsidP="0035410E">
            <w:pPr>
              <w:pStyle w:val="divdocumentli"/>
              <w:numPr>
                <w:ilvl w:val="0"/>
                <w:numId w:val="7"/>
              </w:numPr>
              <w:spacing w:line="360" w:lineRule="atLeast"/>
              <w:ind w:right="300"/>
              <w:jc w:val="both"/>
              <w:rPr>
                <w:rStyle w:val="divdocumentright-boxdatetablesinglecolumn"/>
                <w:rFonts w:ascii="Centaur" w:eastAsia="Century Gothic" w:hAnsi="Centaur"/>
                <w:sz w:val="20"/>
                <w:szCs w:val="20"/>
              </w:rPr>
            </w:pPr>
            <w:r w:rsidRPr="00C50E4C">
              <w:rPr>
                <w:rStyle w:val="divdocumentright-boxdatetablesinglecolumn"/>
                <w:rFonts w:ascii="Centaur" w:eastAsia="Century Gothic" w:hAnsi="Centaur"/>
                <w:sz w:val="20"/>
                <w:szCs w:val="20"/>
              </w:rPr>
              <w:t>Training on Project Management by Punjab Management Professional Development Department</w:t>
            </w:r>
          </w:p>
          <w:p w14:paraId="4B428C75" w14:textId="77777777" w:rsidR="0035410E" w:rsidRPr="00C50E4C" w:rsidRDefault="0035410E" w:rsidP="0035410E">
            <w:pPr>
              <w:pStyle w:val="divdocumentli"/>
              <w:numPr>
                <w:ilvl w:val="0"/>
                <w:numId w:val="7"/>
              </w:numPr>
              <w:spacing w:line="360" w:lineRule="atLeast"/>
              <w:ind w:right="300"/>
              <w:jc w:val="both"/>
              <w:rPr>
                <w:rStyle w:val="divdocumentright-boxdatetablesinglecolumn"/>
                <w:rFonts w:ascii="Centaur" w:eastAsia="Century Gothic" w:hAnsi="Centaur"/>
                <w:sz w:val="20"/>
                <w:szCs w:val="20"/>
              </w:rPr>
            </w:pPr>
            <w:r w:rsidRPr="00C50E4C">
              <w:rPr>
                <w:rStyle w:val="divdocumentright-boxdatetablesinglecolumn"/>
                <w:rFonts w:ascii="Centaur" w:eastAsia="Century Gothic" w:hAnsi="Centaur"/>
                <w:sz w:val="20"/>
                <w:szCs w:val="20"/>
              </w:rPr>
              <w:t>Training on Conflict Management by Punjab Management Professional Development Department</w:t>
            </w:r>
          </w:p>
          <w:p w14:paraId="531353EC" w14:textId="77777777" w:rsidR="0035410E" w:rsidRPr="00C50E4C" w:rsidRDefault="0035410E" w:rsidP="0035410E">
            <w:pPr>
              <w:pStyle w:val="divdocumentli"/>
              <w:numPr>
                <w:ilvl w:val="0"/>
                <w:numId w:val="7"/>
              </w:numPr>
              <w:spacing w:line="360" w:lineRule="atLeast"/>
              <w:ind w:right="300"/>
              <w:jc w:val="both"/>
              <w:rPr>
                <w:rStyle w:val="divdocumentright-boxdatetablesinglecolumn"/>
                <w:rFonts w:ascii="Centaur" w:eastAsia="Century Gothic" w:hAnsi="Centaur"/>
                <w:sz w:val="20"/>
                <w:szCs w:val="20"/>
              </w:rPr>
            </w:pPr>
            <w:r w:rsidRPr="00C50E4C">
              <w:rPr>
                <w:rStyle w:val="divdocumentright-boxdatetablesinglecolumn"/>
                <w:rFonts w:ascii="Centaur" w:eastAsia="Century Gothic" w:hAnsi="Centaur"/>
                <w:sz w:val="20"/>
                <w:szCs w:val="20"/>
              </w:rPr>
              <w:t>Training on Gender Equality conducted by Women Development Department</w:t>
            </w:r>
          </w:p>
          <w:p w14:paraId="27876266" w14:textId="77777777" w:rsidR="0035410E" w:rsidRPr="00C50E4C" w:rsidRDefault="0035410E" w:rsidP="0035410E">
            <w:pPr>
              <w:pStyle w:val="divdocumentli"/>
              <w:numPr>
                <w:ilvl w:val="0"/>
                <w:numId w:val="7"/>
              </w:numPr>
              <w:spacing w:line="360" w:lineRule="atLeast"/>
              <w:ind w:right="300"/>
              <w:jc w:val="both"/>
              <w:rPr>
                <w:rStyle w:val="divdocumentright-boxdatetablesinglecolumn"/>
                <w:rFonts w:ascii="Centaur" w:eastAsia="Century Gothic" w:hAnsi="Centaur"/>
                <w:sz w:val="20"/>
                <w:szCs w:val="20"/>
              </w:rPr>
            </w:pPr>
            <w:r w:rsidRPr="00C50E4C">
              <w:rPr>
                <w:rStyle w:val="divdocumentright-boxdatetablesinglecolumn"/>
                <w:rFonts w:ascii="Centaur" w:eastAsia="Century Gothic" w:hAnsi="Centaur"/>
                <w:sz w:val="20"/>
                <w:szCs w:val="20"/>
              </w:rPr>
              <w:t>Project Management for Professional from Google (in process)</w:t>
            </w:r>
          </w:p>
        </w:tc>
      </w:tr>
    </w:tbl>
    <w:p w14:paraId="36A46DB7" w14:textId="77777777" w:rsidR="00376E60" w:rsidRPr="00C50E4C" w:rsidRDefault="001A66EE">
      <w:pPr>
        <w:spacing w:line="20" w:lineRule="auto"/>
        <w:rPr>
          <w:rFonts w:ascii="Centaur" w:hAnsi="Centaur"/>
          <w:sz w:val="20"/>
          <w:szCs w:val="20"/>
        </w:rPr>
      </w:pPr>
      <w:r w:rsidRPr="00C50E4C">
        <w:rPr>
          <w:rFonts w:ascii="Centaur" w:hAnsi="Centaur"/>
          <w:color w:val="FFFFFF"/>
          <w:sz w:val="20"/>
          <w:szCs w:val="20"/>
        </w:rPr>
        <w:lastRenderedPageBreak/>
        <w:t>.</w:t>
      </w:r>
    </w:p>
    <w:sectPr w:rsidR="00376E60" w:rsidRPr="00C50E4C">
      <w:pgSz w:w="12240" w:h="15840"/>
      <w:pgMar w:top="0" w:right="0" w:bottom="0" w:left="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aur">
    <w:panose1 w:val="02030504050205020304"/>
    <w:charset w:val="00"/>
    <w:family w:val="roman"/>
    <w:pitch w:val="variable"/>
    <w:sig w:usb0="00000003" w:usb1="00000000" w:usb2="00000000" w:usb3="00000000" w:csb0="00000001" w:csb1="00000000"/>
    <w:embedRegular r:id="rId1" w:fontKey="{C364A7AD-9D4A-47D1-B4FB-530DA3B065A1}"/>
    <w:embedBold r:id="rId2" w:fontKey="{3A7BD61D-A603-43F9-88E6-75A797F96EA0}"/>
    <w:embedBoldItalic r:id="rId3" w:fontKey="{8127F855-A107-424E-8718-02295AD204BC}"/>
  </w:font>
  <w:font w:name="Century Gothic">
    <w:panose1 w:val="020B0502020202020204"/>
    <w:charset w:val="00"/>
    <w:family w:val="swiss"/>
    <w:pitch w:val="variable"/>
    <w:sig w:usb0="00000287" w:usb1="00000000" w:usb2="00000000" w:usb3="00000000" w:csb0="0000009F" w:csb1="00000000"/>
    <w:embedRegular r:id="rId4" w:fontKey="{1A4FF536-C005-4FC0-85F4-7E957AAE1B79}"/>
    <w:embedBold r:id="rId5" w:fontKey="{8799A16B-9D04-4460-9C7F-BD2EF50C5F91}"/>
    <w:embedBoldItalic r:id="rId6" w:fontKey="{96F9498E-30CC-432D-B6DD-159EB91556DC}"/>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00000001"/>
    <w:lvl w:ilvl="0" w:tplc="D68895DE">
      <w:start w:val="1"/>
      <w:numFmt w:val="bullet"/>
      <w:lvlText w:val=""/>
      <w:lvlJc w:val="left"/>
      <w:pPr>
        <w:ind w:left="720" w:hanging="360"/>
      </w:pPr>
      <w:rPr>
        <w:rFonts w:ascii="Symbol" w:hAnsi="Symbol"/>
      </w:rPr>
    </w:lvl>
    <w:lvl w:ilvl="1" w:tplc="F848A0F8">
      <w:start w:val="1"/>
      <w:numFmt w:val="bullet"/>
      <w:lvlText w:val="o"/>
      <w:lvlJc w:val="left"/>
      <w:pPr>
        <w:tabs>
          <w:tab w:val="num" w:pos="1440"/>
        </w:tabs>
        <w:ind w:left="1440" w:hanging="360"/>
      </w:pPr>
      <w:rPr>
        <w:rFonts w:ascii="Courier New" w:hAnsi="Courier New"/>
      </w:rPr>
    </w:lvl>
    <w:lvl w:ilvl="2" w:tplc="E7AC4512">
      <w:start w:val="1"/>
      <w:numFmt w:val="bullet"/>
      <w:lvlText w:val=""/>
      <w:lvlJc w:val="left"/>
      <w:pPr>
        <w:tabs>
          <w:tab w:val="num" w:pos="2160"/>
        </w:tabs>
        <w:ind w:left="2160" w:hanging="360"/>
      </w:pPr>
      <w:rPr>
        <w:rFonts w:ascii="Wingdings" w:hAnsi="Wingdings"/>
      </w:rPr>
    </w:lvl>
    <w:lvl w:ilvl="3" w:tplc="2F7C1902">
      <w:start w:val="1"/>
      <w:numFmt w:val="bullet"/>
      <w:lvlText w:val=""/>
      <w:lvlJc w:val="left"/>
      <w:pPr>
        <w:tabs>
          <w:tab w:val="num" w:pos="2880"/>
        </w:tabs>
        <w:ind w:left="2880" w:hanging="360"/>
      </w:pPr>
      <w:rPr>
        <w:rFonts w:ascii="Symbol" w:hAnsi="Symbol"/>
      </w:rPr>
    </w:lvl>
    <w:lvl w:ilvl="4" w:tplc="A9661962">
      <w:start w:val="1"/>
      <w:numFmt w:val="bullet"/>
      <w:lvlText w:val="o"/>
      <w:lvlJc w:val="left"/>
      <w:pPr>
        <w:tabs>
          <w:tab w:val="num" w:pos="3600"/>
        </w:tabs>
        <w:ind w:left="3600" w:hanging="360"/>
      </w:pPr>
      <w:rPr>
        <w:rFonts w:ascii="Courier New" w:hAnsi="Courier New"/>
      </w:rPr>
    </w:lvl>
    <w:lvl w:ilvl="5" w:tplc="3FE6C848">
      <w:start w:val="1"/>
      <w:numFmt w:val="bullet"/>
      <w:lvlText w:val=""/>
      <w:lvlJc w:val="left"/>
      <w:pPr>
        <w:tabs>
          <w:tab w:val="num" w:pos="4320"/>
        </w:tabs>
        <w:ind w:left="4320" w:hanging="360"/>
      </w:pPr>
      <w:rPr>
        <w:rFonts w:ascii="Wingdings" w:hAnsi="Wingdings"/>
      </w:rPr>
    </w:lvl>
    <w:lvl w:ilvl="6" w:tplc="05EEB4EE">
      <w:start w:val="1"/>
      <w:numFmt w:val="bullet"/>
      <w:lvlText w:val=""/>
      <w:lvlJc w:val="left"/>
      <w:pPr>
        <w:tabs>
          <w:tab w:val="num" w:pos="5040"/>
        </w:tabs>
        <w:ind w:left="5040" w:hanging="360"/>
      </w:pPr>
      <w:rPr>
        <w:rFonts w:ascii="Symbol" w:hAnsi="Symbol"/>
      </w:rPr>
    </w:lvl>
    <w:lvl w:ilvl="7" w:tplc="BF8CF902">
      <w:start w:val="1"/>
      <w:numFmt w:val="bullet"/>
      <w:lvlText w:val="o"/>
      <w:lvlJc w:val="left"/>
      <w:pPr>
        <w:tabs>
          <w:tab w:val="num" w:pos="5760"/>
        </w:tabs>
        <w:ind w:left="5760" w:hanging="360"/>
      </w:pPr>
      <w:rPr>
        <w:rFonts w:ascii="Courier New" w:hAnsi="Courier New"/>
      </w:rPr>
    </w:lvl>
    <w:lvl w:ilvl="8" w:tplc="5C6C23EC">
      <w:start w:val="1"/>
      <w:numFmt w:val="bullet"/>
      <w:lvlText w:val=""/>
      <w:lvlJc w:val="left"/>
      <w:pPr>
        <w:tabs>
          <w:tab w:val="num" w:pos="6480"/>
        </w:tabs>
        <w:ind w:left="6480" w:hanging="360"/>
      </w:pPr>
      <w:rPr>
        <w:rFonts w:ascii="Wingdings" w:hAnsi="Wingdings"/>
      </w:rPr>
    </w:lvl>
  </w:abstractNum>
  <w:abstractNum w:abstractNumId="1" w15:restartNumberingAfterBreak="0">
    <w:nsid w:val="00000002"/>
    <w:multiLevelType w:val="hybridMultilevel"/>
    <w:tmpl w:val="00000002"/>
    <w:lvl w:ilvl="0" w:tplc="E270A27C">
      <w:start w:val="1"/>
      <w:numFmt w:val="bullet"/>
      <w:lvlText w:val=""/>
      <w:lvlJc w:val="left"/>
      <w:pPr>
        <w:ind w:left="720" w:hanging="360"/>
      </w:pPr>
      <w:rPr>
        <w:rFonts w:ascii="Symbol" w:hAnsi="Symbol"/>
      </w:rPr>
    </w:lvl>
    <w:lvl w:ilvl="1" w:tplc="D6224D2E">
      <w:start w:val="1"/>
      <w:numFmt w:val="bullet"/>
      <w:lvlText w:val="o"/>
      <w:lvlJc w:val="left"/>
      <w:pPr>
        <w:tabs>
          <w:tab w:val="num" w:pos="1440"/>
        </w:tabs>
        <w:ind w:left="1440" w:hanging="360"/>
      </w:pPr>
      <w:rPr>
        <w:rFonts w:ascii="Courier New" w:hAnsi="Courier New"/>
      </w:rPr>
    </w:lvl>
    <w:lvl w:ilvl="2" w:tplc="46EAEC28">
      <w:start w:val="1"/>
      <w:numFmt w:val="bullet"/>
      <w:lvlText w:val=""/>
      <w:lvlJc w:val="left"/>
      <w:pPr>
        <w:tabs>
          <w:tab w:val="num" w:pos="2160"/>
        </w:tabs>
        <w:ind w:left="2160" w:hanging="360"/>
      </w:pPr>
      <w:rPr>
        <w:rFonts w:ascii="Wingdings" w:hAnsi="Wingdings"/>
      </w:rPr>
    </w:lvl>
    <w:lvl w:ilvl="3" w:tplc="6E60DF3A">
      <w:start w:val="1"/>
      <w:numFmt w:val="bullet"/>
      <w:lvlText w:val=""/>
      <w:lvlJc w:val="left"/>
      <w:pPr>
        <w:tabs>
          <w:tab w:val="num" w:pos="2880"/>
        </w:tabs>
        <w:ind w:left="2880" w:hanging="360"/>
      </w:pPr>
      <w:rPr>
        <w:rFonts w:ascii="Symbol" w:hAnsi="Symbol"/>
      </w:rPr>
    </w:lvl>
    <w:lvl w:ilvl="4" w:tplc="69C4E5EC">
      <w:start w:val="1"/>
      <w:numFmt w:val="bullet"/>
      <w:lvlText w:val="o"/>
      <w:lvlJc w:val="left"/>
      <w:pPr>
        <w:tabs>
          <w:tab w:val="num" w:pos="3600"/>
        </w:tabs>
        <w:ind w:left="3600" w:hanging="360"/>
      </w:pPr>
      <w:rPr>
        <w:rFonts w:ascii="Courier New" w:hAnsi="Courier New"/>
      </w:rPr>
    </w:lvl>
    <w:lvl w:ilvl="5" w:tplc="3BD4A022">
      <w:start w:val="1"/>
      <w:numFmt w:val="bullet"/>
      <w:lvlText w:val=""/>
      <w:lvlJc w:val="left"/>
      <w:pPr>
        <w:tabs>
          <w:tab w:val="num" w:pos="4320"/>
        </w:tabs>
        <w:ind w:left="4320" w:hanging="360"/>
      </w:pPr>
      <w:rPr>
        <w:rFonts w:ascii="Wingdings" w:hAnsi="Wingdings"/>
      </w:rPr>
    </w:lvl>
    <w:lvl w:ilvl="6" w:tplc="D8FA7FD2">
      <w:start w:val="1"/>
      <w:numFmt w:val="bullet"/>
      <w:lvlText w:val=""/>
      <w:lvlJc w:val="left"/>
      <w:pPr>
        <w:tabs>
          <w:tab w:val="num" w:pos="5040"/>
        </w:tabs>
        <w:ind w:left="5040" w:hanging="360"/>
      </w:pPr>
      <w:rPr>
        <w:rFonts w:ascii="Symbol" w:hAnsi="Symbol"/>
      </w:rPr>
    </w:lvl>
    <w:lvl w:ilvl="7" w:tplc="0AB06780">
      <w:start w:val="1"/>
      <w:numFmt w:val="bullet"/>
      <w:lvlText w:val="o"/>
      <w:lvlJc w:val="left"/>
      <w:pPr>
        <w:tabs>
          <w:tab w:val="num" w:pos="5760"/>
        </w:tabs>
        <w:ind w:left="5760" w:hanging="360"/>
      </w:pPr>
      <w:rPr>
        <w:rFonts w:ascii="Courier New" w:hAnsi="Courier New"/>
      </w:rPr>
    </w:lvl>
    <w:lvl w:ilvl="8" w:tplc="107809E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hybridMultilevel"/>
    <w:tmpl w:val="00000003"/>
    <w:lvl w:ilvl="0" w:tplc="27F8A810">
      <w:start w:val="1"/>
      <w:numFmt w:val="bullet"/>
      <w:lvlText w:val=""/>
      <w:lvlJc w:val="left"/>
      <w:pPr>
        <w:ind w:left="720" w:hanging="360"/>
      </w:pPr>
      <w:rPr>
        <w:rFonts w:ascii="Symbol" w:hAnsi="Symbol"/>
      </w:rPr>
    </w:lvl>
    <w:lvl w:ilvl="1" w:tplc="E0B4F492">
      <w:start w:val="1"/>
      <w:numFmt w:val="bullet"/>
      <w:lvlText w:val="o"/>
      <w:lvlJc w:val="left"/>
      <w:pPr>
        <w:tabs>
          <w:tab w:val="num" w:pos="1440"/>
        </w:tabs>
        <w:ind w:left="1440" w:hanging="360"/>
      </w:pPr>
      <w:rPr>
        <w:rFonts w:ascii="Courier New" w:hAnsi="Courier New"/>
      </w:rPr>
    </w:lvl>
    <w:lvl w:ilvl="2" w:tplc="11065322">
      <w:start w:val="1"/>
      <w:numFmt w:val="bullet"/>
      <w:lvlText w:val=""/>
      <w:lvlJc w:val="left"/>
      <w:pPr>
        <w:tabs>
          <w:tab w:val="num" w:pos="2160"/>
        </w:tabs>
        <w:ind w:left="2160" w:hanging="360"/>
      </w:pPr>
      <w:rPr>
        <w:rFonts w:ascii="Wingdings" w:hAnsi="Wingdings"/>
      </w:rPr>
    </w:lvl>
    <w:lvl w:ilvl="3" w:tplc="C414D200">
      <w:start w:val="1"/>
      <w:numFmt w:val="bullet"/>
      <w:lvlText w:val=""/>
      <w:lvlJc w:val="left"/>
      <w:pPr>
        <w:tabs>
          <w:tab w:val="num" w:pos="2880"/>
        </w:tabs>
        <w:ind w:left="2880" w:hanging="360"/>
      </w:pPr>
      <w:rPr>
        <w:rFonts w:ascii="Symbol" w:hAnsi="Symbol"/>
      </w:rPr>
    </w:lvl>
    <w:lvl w:ilvl="4" w:tplc="F0A6BF48">
      <w:start w:val="1"/>
      <w:numFmt w:val="bullet"/>
      <w:lvlText w:val="o"/>
      <w:lvlJc w:val="left"/>
      <w:pPr>
        <w:tabs>
          <w:tab w:val="num" w:pos="3600"/>
        </w:tabs>
        <w:ind w:left="3600" w:hanging="360"/>
      </w:pPr>
      <w:rPr>
        <w:rFonts w:ascii="Courier New" w:hAnsi="Courier New"/>
      </w:rPr>
    </w:lvl>
    <w:lvl w:ilvl="5" w:tplc="DC78A6C6">
      <w:start w:val="1"/>
      <w:numFmt w:val="bullet"/>
      <w:lvlText w:val=""/>
      <w:lvlJc w:val="left"/>
      <w:pPr>
        <w:tabs>
          <w:tab w:val="num" w:pos="4320"/>
        </w:tabs>
        <w:ind w:left="4320" w:hanging="360"/>
      </w:pPr>
      <w:rPr>
        <w:rFonts w:ascii="Wingdings" w:hAnsi="Wingdings"/>
      </w:rPr>
    </w:lvl>
    <w:lvl w:ilvl="6" w:tplc="66A40D16">
      <w:start w:val="1"/>
      <w:numFmt w:val="bullet"/>
      <w:lvlText w:val=""/>
      <w:lvlJc w:val="left"/>
      <w:pPr>
        <w:tabs>
          <w:tab w:val="num" w:pos="5040"/>
        </w:tabs>
        <w:ind w:left="5040" w:hanging="360"/>
      </w:pPr>
      <w:rPr>
        <w:rFonts w:ascii="Symbol" w:hAnsi="Symbol"/>
      </w:rPr>
    </w:lvl>
    <w:lvl w:ilvl="7" w:tplc="4AC24F84">
      <w:start w:val="1"/>
      <w:numFmt w:val="bullet"/>
      <w:lvlText w:val="o"/>
      <w:lvlJc w:val="left"/>
      <w:pPr>
        <w:tabs>
          <w:tab w:val="num" w:pos="5760"/>
        </w:tabs>
        <w:ind w:left="5760" w:hanging="360"/>
      </w:pPr>
      <w:rPr>
        <w:rFonts w:ascii="Courier New" w:hAnsi="Courier New"/>
      </w:rPr>
    </w:lvl>
    <w:lvl w:ilvl="8" w:tplc="D09A3BA6">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hybridMultilevel"/>
    <w:tmpl w:val="00000004"/>
    <w:lvl w:ilvl="0" w:tplc="611603FE">
      <w:start w:val="1"/>
      <w:numFmt w:val="bullet"/>
      <w:lvlText w:val=""/>
      <w:lvlJc w:val="left"/>
      <w:pPr>
        <w:ind w:left="720" w:hanging="360"/>
      </w:pPr>
      <w:rPr>
        <w:rFonts w:ascii="Symbol" w:hAnsi="Symbol"/>
      </w:rPr>
    </w:lvl>
    <w:lvl w:ilvl="1" w:tplc="6C2C4B78">
      <w:start w:val="1"/>
      <w:numFmt w:val="bullet"/>
      <w:lvlText w:val="o"/>
      <w:lvlJc w:val="left"/>
      <w:pPr>
        <w:tabs>
          <w:tab w:val="num" w:pos="1440"/>
        </w:tabs>
        <w:ind w:left="1440" w:hanging="360"/>
      </w:pPr>
      <w:rPr>
        <w:rFonts w:ascii="Courier New" w:hAnsi="Courier New"/>
      </w:rPr>
    </w:lvl>
    <w:lvl w:ilvl="2" w:tplc="8C121992">
      <w:start w:val="1"/>
      <w:numFmt w:val="bullet"/>
      <w:lvlText w:val=""/>
      <w:lvlJc w:val="left"/>
      <w:pPr>
        <w:tabs>
          <w:tab w:val="num" w:pos="2160"/>
        </w:tabs>
        <w:ind w:left="2160" w:hanging="360"/>
      </w:pPr>
      <w:rPr>
        <w:rFonts w:ascii="Wingdings" w:hAnsi="Wingdings"/>
      </w:rPr>
    </w:lvl>
    <w:lvl w:ilvl="3" w:tplc="4DE0D82A">
      <w:start w:val="1"/>
      <w:numFmt w:val="bullet"/>
      <w:lvlText w:val=""/>
      <w:lvlJc w:val="left"/>
      <w:pPr>
        <w:tabs>
          <w:tab w:val="num" w:pos="2880"/>
        </w:tabs>
        <w:ind w:left="2880" w:hanging="360"/>
      </w:pPr>
      <w:rPr>
        <w:rFonts w:ascii="Symbol" w:hAnsi="Symbol"/>
      </w:rPr>
    </w:lvl>
    <w:lvl w:ilvl="4" w:tplc="74A69072">
      <w:start w:val="1"/>
      <w:numFmt w:val="bullet"/>
      <w:lvlText w:val="o"/>
      <w:lvlJc w:val="left"/>
      <w:pPr>
        <w:tabs>
          <w:tab w:val="num" w:pos="3600"/>
        </w:tabs>
        <w:ind w:left="3600" w:hanging="360"/>
      </w:pPr>
      <w:rPr>
        <w:rFonts w:ascii="Courier New" w:hAnsi="Courier New"/>
      </w:rPr>
    </w:lvl>
    <w:lvl w:ilvl="5" w:tplc="DE505D66">
      <w:start w:val="1"/>
      <w:numFmt w:val="bullet"/>
      <w:lvlText w:val=""/>
      <w:lvlJc w:val="left"/>
      <w:pPr>
        <w:tabs>
          <w:tab w:val="num" w:pos="4320"/>
        </w:tabs>
        <w:ind w:left="4320" w:hanging="360"/>
      </w:pPr>
      <w:rPr>
        <w:rFonts w:ascii="Wingdings" w:hAnsi="Wingdings"/>
      </w:rPr>
    </w:lvl>
    <w:lvl w:ilvl="6" w:tplc="951CF760">
      <w:start w:val="1"/>
      <w:numFmt w:val="bullet"/>
      <w:lvlText w:val=""/>
      <w:lvlJc w:val="left"/>
      <w:pPr>
        <w:tabs>
          <w:tab w:val="num" w:pos="5040"/>
        </w:tabs>
        <w:ind w:left="5040" w:hanging="360"/>
      </w:pPr>
      <w:rPr>
        <w:rFonts w:ascii="Symbol" w:hAnsi="Symbol"/>
      </w:rPr>
    </w:lvl>
    <w:lvl w:ilvl="7" w:tplc="BA2C989E">
      <w:start w:val="1"/>
      <w:numFmt w:val="bullet"/>
      <w:lvlText w:val="o"/>
      <w:lvlJc w:val="left"/>
      <w:pPr>
        <w:tabs>
          <w:tab w:val="num" w:pos="5760"/>
        </w:tabs>
        <w:ind w:left="5760" w:hanging="360"/>
      </w:pPr>
      <w:rPr>
        <w:rFonts w:ascii="Courier New" w:hAnsi="Courier New"/>
      </w:rPr>
    </w:lvl>
    <w:lvl w:ilvl="8" w:tplc="49467472">
      <w:start w:val="1"/>
      <w:numFmt w:val="bullet"/>
      <w:lvlText w:val=""/>
      <w:lvlJc w:val="left"/>
      <w:pPr>
        <w:tabs>
          <w:tab w:val="num" w:pos="6480"/>
        </w:tabs>
        <w:ind w:left="6480" w:hanging="360"/>
      </w:pPr>
      <w:rPr>
        <w:rFonts w:ascii="Wingdings" w:hAnsi="Wingdings"/>
      </w:rPr>
    </w:lvl>
  </w:abstractNum>
  <w:abstractNum w:abstractNumId="4" w15:restartNumberingAfterBreak="0">
    <w:nsid w:val="00000005"/>
    <w:multiLevelType w:val="hybridMultilevel"/>
    <w:tmpl w:val="00000005"/>
    <w:lvl w:ilvl="0" w:tplc="E5C8BF04">
      <w:start w:val="1"/>
      <w:numFmt w:val="bullet"/>
      <w:lvlText w:val=""/>
      <w:lvlJc w:val="left"/>
      <w:pPr>
        <w:ind w:left="720" w:hanging="360"/>
      </w:pPr>
      <w:rPr>
        <w:rFonts w:ascii="Symbol" w:hAnsi="Symbol"/>
      </w:rPr>
    </w:lvl>
    <w:lvl w:ilvl="1" w:tplc="70FE3B3C">
      <w:start w:val="1"/>
      <w:numFmt w:val="bullet"/>
      <w:lvlText w:val="o"/>
      <w:lvlJc w:val="left"/>
      <w:pPr>
        <w:tabs>
          <w:tab w:val="num" w:pos="1440"/>
        </w:tabs>
        <w:ind w:left="1440" w:hanging="360"/>
      </w:pPr>
      <w:rPr>
        <w:rFonts w:ascii="Courier New" w:hAnsi="Courier New"/>
      </w:rPr>
    </w:lvl>
    <w:lvl w:ilvl="2" w:tplc="FBD2556E">
      <w:start w:val="1"/>
      <w:numFmt w:val="bullet"/>
      <w:lvlText w:val=""/>
      <w:lvlJc w:val="left"/>
      <w:pPr>
        <w:tabs>
          <w:tab w:val="num" w:pos="2160"/>
        </w:tabs>
        <w:ind w:left="2160" w:hanging="360"/>
      </w:pPr>
      <w:rPr>
        <w:rFonts w:ascii="Wingdings" w:hAnsi="Wingdings"/>
      </w:rPr>
    </w:lvl>
    <w:lvl w:ilvl="3" w:tplc="C3AE7E6A">
      <w:start w:val="1"/>
      <w:numFmt w:val="bullet"/>
      <w:lvlText w:val=""/>
      <w:lvlJc w:val="left"/>
      <w:pPr>
        <w:tabs>
          <w:tab w:val="num" w:pos="2880"/>
        </w:tabs>
        <w:ind w:left="2880" w:hanging="360"/>
      </w:pPr>
      <w:rPr>
        <w:rFonts w:ascii="Symbol" w:hAnsi="Symbol"/>
      </w:rPr>
    </w:lvl>
    <w:lvl w:ilvl="4" w:tplc="3512841A">
      <w:start w:val="1"/>
      <w:numFmt w:val="bullet"/>
      <w:lvlText w:val="o"/>
      <w:lvlJc w:val="left"/>
      <w:pPr>
        <w:tabs>
          <w:tab w:val="num" w:pos="3600"/>
        </w:tabs>
        <w:ind w:left="3600" w:hanging="360"/>
      </w:pPr>
      <w:rPr>
        <w:rFonts w:ascii="Courier New" w:hAnsi="Courier New"/>
      </w:rPr>
    </w:lvl>
    <w:lvl w:ilvl="5" w:tplc="6E7E5E98">
      <w:start w:val="1"/>
      <w:numFmt w:val="bullet"/>
      <w:lvlText w:val=""/>
      <w:lvlJc w:val="left"/>
      <w:pPr>
        <w:tabs>
          <w:tab w:val="num" w:pos="4320"/>
        </w:tabs>
        <w:ind w:left="4320" w:hanging="360"/>
      </w:pPr>
      <w:rPr>
        <w:rFonts w:ascii="Wingdings" w:hAnsi="Wingdings"/>
      </w:rPr>
    </w:lvl>
    <w:lvl w:ilvl="6" w:tplc="5ED800C8">
      <w:start w:val="1"/>
      <w:numFmt w:val="bullet"/>
      <w:lvlText w:val=""/>
      <w:lvlJc w:val="left"/>
      <w:pPr>
        <w:tabs>
          <w:tab w:val="num" w:pos="5040"/>
        </w:tabs>
        <w:ind w:left="5040" w:hanging="360"/>
      </w:pPr>
      <w:rPr>
        <w:rFonts w:ascii="Symbol" w:hAnsi="Symbol"/>
      </w:rPr>
    </w:lvl>
    <w:lvl w:ilvl="7" w:tplc="4F5E3796">
      <w:start w:val="1"/>
      <w:numFmt w:val="bullet"/>
      <w:lvlText w:val="o"/>
      <w:lvlJc w:val="left"/>
      <w:pPr>
        <w:tabs>
          <w:tab w:val="num" w:pos="5760"/>
        </w:tabs>
        <w:ind w:left="5760" w:hanging="360"/>
      </w:pPr>
      <w:rPr>
        <w:rFonts w:ascii="Courier New" w:hAnsi="Courier New"/>
      </w:rPr>
    </w:lvl>
    <w:lvl w:ilvl="8" w:tplc="D518B2DC">
      <w:start w:val="1"/>
      <w:numFmt w:val="bullet"/>
      <w:lvlText w:val=""/>
      <w:lvlJc w:val="left"/>
      <w:pPr>
        <w:tabs>
          <w:tab w:val="num" w:pos="6480"/>
        </w:tabs>
        <w:ind w:left="6480" w:hanging="360"/>
      </w:pPr>
      <w:rPr>
        <w:rFonts w:ascii="Wingdings" w:hAnsi="Wingdings"/>
      </w:rPr>
    </w:lvl>
  </w:abstractNum>
  <w:abstractNum w:abstractNumId="5" w15:restartNumberingAfterBreak="0">
    <w:nsid w:val="00000006"/>
    <w:multiLevelType w:val="hybridMultilevel"/>
    <w:tmpl w:val="00000006"/>
    <w:lvl w:ilvl="0" w:tplc="11A8BFBA">
      <w:start w:val="1"/>
      <w:numFmt w:val="bullet"/>
      <w:lvlText w:val=""/>
      <w:lvlJc w:val="left"/>
      <w:pPr>
        <w:ind w:left="720" w:hanging="360"/>
      </w:pPr>
      <w:rPr>
        <w:rFonts w:ascii="Symbol" w:hAnsi="Symbol"/>
      </w:rPr>
    </w:lvl>
    <w:lvl w:ilvl="1" w:tplc="F2F8BB36">
      <w:start w:val="1"/>
      <w:numFmt w:val="bullet"/>
      <w:lvlText w:val="o"/>
      <w:lvlJc w:val="left"/>
      <w:pPr>
        <w:tabs>
          <w:tab w:val="num" w:pos="1440"/>
        </w:tabs>
        <w:ind w:left="1440" w:hanging="360"/>
      </w:pPr>
      <w:rPr>
        <w:rFonts w:ascii="Courier New" w:hAnsi="Courier New"/>
      </w:rPr>
    </w:lvl>
    <w:lvl w:ilvl="2" w:tplc="7D245408">
      <w:start w:val="1"/>
      <w:numFmt w:val="bullet"/>
      <w:lvlText w:val=""/>
      <w:lvlJc w:val="left"/>
      <w:pPr>
        <w:tabs>
          <w:tab w:val="num" w:pos="2160"/>
        </w:tabs>
        <w:ind w:left="2160" w:hanging="360"/>
      </w:pPr>
      <w:rPr>
        <w:rFonts w:ascii="Wingdings" w:hAnsi="Wingdings"/>
      </w:rPr>
    </w:lvl>
    <w:lvl w:ilvl="3" w:tplc="4D9A7632">
      <w:start w:val="1"/>
      <w:numFmt w:val="bullet"/>
      <w:lvlText w:val=""/>
      <w:lvlJc w:val="left"/>
      <w:pPr>
        <w:tabs>
          <w:tab w:val="num" w:pos="2880"/>
        </w:tabs>
        <w:ind w:left="2880" w:hanging="360"/>
      </w:pPr>
      <w:rPr>
        <w:rFonts w:ascii="Symbol" w:hAnsi="Symbol"/>
      </w:rPr>
    </w:lvl>
    <w:lvl w:ilvl="4" w:tplc="DF72A786">
      <w:start w:val="1"/>
      <w:numFmt w:val="bullet"/>
      <w:lvlText w:val="o"/>
      <w:lvlJc w:val="left"/>
      <w:pPr>
        <w:tabs>
          <w:tab w:val="num" w:pos="3600"/>
        </w:tabs>
        <w:ind w:left="3600" w:hanging="360"/>
      </w:pPr>
      <w:rPr>
        <w:rFonts w:ascii="Courier New" w:hAnsi="Courier New"/>
      </w:rPr>
    </w:lvl>
    <w:lvl w:ilvl="5" w:tplc="42B6AF3A">
      <w:start w:val="1"/>
      <w:numFmt w:val="bullet"/>
      <w:lvlText w:val=""/>
      <w:lvlJc w:val="left"/>
      <w:pPr>
        <w:tabs>
          <w:tab w:val="num" w:pos="4320"/>
        </w:tabs>
        <w:ind w:left="4320" w:hanging="360"/>
      </w:pPr>
      <w:rPr>
        <w:rFonts w:ascii="Wingdings" w:hAnsi="Wingdings"/>
      </w:rPr>
    </w:lvl>
    <w:lvl w:ilvl="6" w:tplc="E9C0F84C">
      <w:start w:val="1"/>
      <w:numFmt w:val="bullet"/>
      <w:lvlText w:val=""/>
      <w:lvlJc w:val="left"/>
      <w:pPr>
        <w:tabs>
          <w:tab w:val="num" w:pos="5040"/>
        </w:tabs>
        <w:ind w:left="5040" w:hanging="360"/>
      </w:pPr>
      <w:rPr>
        <w:rFonts w:ascii="Symbol" w:hAnsi="Symbol"/>
      </w:rPr>
    </w:lvl>
    <w:lvl w:ilvl="7" w:tplc="3678177C">
      <w:start w:val="1"/>
      <w:numFmt w:val="bullet"/>
      <w:lvlText w:val="o"/>
      <w:lvlJc w:val="left"/>
      <w:pPr>
        <w:tabs>
          <w:tab w:val="num" w:pos="5760"/>
        </w:tabs>
        <w:ind w:left="5760" w:hanging="360"/>
      </w:pPr>
      <w:rPr>
        <w:rFonts w:ascii="Courier New" w:hAnsi="Courier New"/>
      </w:rPr>
    </w:lvl>
    <w:lvl w:ilvl="8" w:tplc="58C2A490">
      <w:start w:val="1"/>
      <w:numFmt w:val="bullet"/>
      <w:lvlText w:val=""/>
      <w:lvlJc w:val="left"/>
      <w:pPr>
        <w:tabs>
          <w:tab w:val="num" w:pos="6480"/>
        </w:tabs>
        <w:ind w:left="6480" w:hanging="360"/>
      </w:pPr>
      <w:rPr>
        <w:rFonts w:ascii="Wingdings" w:hAnsi="Wingdings"/>
      </w:rPr>
    </w:lvl>
  </w:abstractNum>
  <w:abstractNum w:abstractNumId="6" w15:restartNumberingAfterBreak="0">
    <w:nsid w:val="03E40245"/>
    <w:multiLevelType w:val="hybridMultilevel"/>
    <w:tmpl w:val="853CC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5B93FC8"/>
    <w:multiLevelType w:val="hybridMultilevel"/>
    <w:tmpl w:val="7966A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4528C6"/>
    <w:multiLevelType w:val="hybridMultilevel"/>
    <w:tmpl w:val="1E1C5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787439"/>
    <w:multiLevelType w:val="hybridMultilevel"/>
    <w:tmpl w:val="E6D4D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2412BE9"/>
    <w:multiLevelType w:val="hybridMultilevel"/>
    <w:tmpl w:val="850A6B34"/>
    <w:lvl w:ilvl="0" w:tplc="04090001">
      <w:start w:val="1"/>
      <w:numFmt w:val="bullet"/>
      <w:lvlText w:val=""/>
      <w:lvlJc w:val="left"/>
      <w:pPr>
        <w:ind w:left="954" w:hanging="360"/>
      </w:pPr>
      <w:rPr>
        <w:rFonts w:ascii="Symbol" w:hAnsi="Symbol" w:hint="default"/>
      </w:rPr>
    </w:lvl>
    <w:lvl w:ilvl="1" w:tplc="04090003" w:tentative="1">
      <w:start w:val="1"/>
      <w:numFmt w:val="bullet"/>
      <w:lvlText w:val="o"/>
      <w:lvlJc w:val="left"/>
      <w:pPr>
        <w:ind w:left="1674" w:hanging="360"/>
      </w:pPr>
      <w:rPr>
        <w:rFonts w:ascii="Courier New" w:hAnsi="Courier New" w:cs="Courier New" w:hint="default"/>
      </w:rPr>
    </w:lvl>
    <w:lvl w:ilvl="2" w:tplc="04090005" w:tentative="1">
      <w:start w:val="1"/>
      <w:numFmt w:val="bullet"/>
      <w:lvlText w:val=""/>
      <w:lvlJc w:val="left"/>
      <w:pPr>
        <w:ind w:left="2394" w:hanging="360"/>
      </w:pPr>
      <w:rPr>
        <w:rFonts w:ascii="Wingdings" w:hAnsi="Wingdings" w:hint="default"/>
      </w:rPr>
    </w:lvl>
    <w:lvl w:ilvl="3" w:tplc="04090001" w:tentative="1">
      <w:start w:val="1"/>
      <w:numFmt w:val="bullet"/>
      <w:lvlText w:val=""/>
      <w:lvlJc w:val="left"/>
      <w:pPr>
        <w:ind w:left="3114" w:hanging="360"/>
      </w:pPr>
      <w:rPr>
        <w:rFonts w:ascii="Symbol" w:hAnsi="Symbol" w:hint="default"/>
      </w:rPr>
    </w:lvl>
    <w:lvl w:ilvl="4" w:tplc="04090003" w:tentative="1">
      <w:start w:val="1"/>
      <w:numFmt w:val="bullet"/>
      <w:lvlText w:val="o"/>
      <w:lvlJc w:val="left"/>
      <w:pPr>
        <w:ind w:left="3834" w:hanging="360"/>
      </w:pPr>
      <w:rPr>
        <w:rFonts w:ascii="Courier New" w:hAnsi="Courier New" w:cs="Courier New" w:hint="default"/>
      </w:rPr>
    </w:lvl>
    <w:lvl w:ilvl="5" w:tplc="04090005" w:tentative="1">
      <w:start w:val="1"/>
      <w:numFmt w:val="bullet"/>
      <w:lvlText w:val=""/>
      <w:lvlJc w:val="left"/>
      <w:pPr>
        <w:ind w:left="4554" w:hanging="360"/>
      </w:pPr>
      <w:rPr>
        <w:rFonts w:ascii="Wingdings" w:hAnsi="Wingdings" w:hint="default"/>
      </w:rPr>
    </w:lvl>
    <w:lvl w:ilvl="6" w:tplc="04090001" w:tentative="1">
      <w:start w:val="1"/>
      <w:numFmt w:val="bullet"/>
      <w:lvlText w:val=""/>
      <w:lvlJc w:val="left"/>
      <w:pPr>
        <w:ind w:left="5274" w:hanging="360"/>
      </w:pPr>
      <w:rPr>
        <w:rFonts w:ascii="Symbol" w:hAnsi="Symbol" w:hint="default"/>
      </w:rPr>
    </w:lvl>
    <w:lvl w:ilvl="7" w:tplc="04090003" w:tentative="1">
      <w:start w:val="1"/>
      <w:numFmt w:val="bullet"/>
      <w:lvlText w:val="o"/>
      <w:lvlJc w:val="left"/>
      <w:pPr>
        <w:ind w:left="5994" w:hanging="360"/>
      </w:pPr>
      <w:rPr>
        <w:rFonts w:ascii="Courier New" w:hAnsi="Courier New" w:cs="Courier New" w:hint="default"/>
      </w:rPr>
    </w:lvl>
    <w:lvl w:ilvl="8" w:tplc="04090005" w:tentative="1">
      <w:start w:val="1"/>
      <w:numFmt w:val="bullet"/>
      <w:lvlText w:val=""/>
      <w:lvlJc w:val="left"/>
      <w:pPr>
        <w:ind w:left="6714" w:hanging="360"/>
      </w:pPr>
      <w:rPr>
        <w:rFonts w:ascii="Wingdings" w:hAnsi="Wingdings" w:hint="default"/>
      </w:rPr>
    </w:lvl>
  </w:abstractNum>
  <w:abstractNum w:abstractNumId="11" w15:restartNumberingAfterBreak="0">
    <w:nsid w:val="66DE3107"/>
    <w:multiLevelType w:val="hybridMultilevel"/>
    <w:tmpl w:val="4554F376"/>
    <w:lvl w:ilvl="0" w:tplc="04090001">
      <w:start w:val="1"/>
      <w:numFmt w:val="bullet"/>
      <w:lvlText w:val=""/>
      <w:lvlJc w:val="left"/>
      <w:pPr>
        <w:ind w:left="1020" w:hanging="360"/>
      </w:pPr>
      <w:rPr>
        <w:rFonts w:ascii="Symbol" w:hAnsi="Symbol"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12" w15:restartNumberingAfterBreak="0">
    <w:nsid w:val="6D907469"/>
    <w:multiLevelType w:val="hybridMultilevel"/>
    <w:tmpl w:val="6FE664E2"/>
    <w:lvl w:ilvl="0" w:tplc="04090001">
      <w:start w:val="1"/>
      <w:numFmt w:val="bullet"/>
      <w:lvlText w:val=""/>
      <w:lvlJc w:val="left"/>
      <w:pPr>
        <w:ind w:left="1020" w:hanging="360"/>
      </w:pPr>
      <w:rPr>
        <w:rFonts w:ascii="Symbol" w:hAnsi="Symbol"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13" w15:restartNumberingAfterBreak="0">
    <w:nsid w:val="76BF53A8"/>
    <w:multiLevelType w:val="hybridMultilevel"/>
    <w:tmpl w:val="9A16B99A"/>
    <w:lvl w:ilvl="0" w:tplc="04090001">
      <w:start w:val="1"/>
      <w:numFmt w:val="bullet"/>
      <w:lvlText w:val=""/>
      <w:lvlJc w:val="left"/>
      <w:pPr>
        <w:ind w:left="726" w:hanging="360"/>
      </w:pPr>
      <w:rPr>
        <w:rFonts w:ascii="Symbol" w:hAnsi="Symbol" w:hint="default"/>
      </w:rPr>
    </w:lvl>
    <w:lvl w:ilvl="1" w:tplc="04090003" w:tentative="1">
      <w:start w:val="1"/>
      <w:numFmt w:val="bullet"/>
      <w:lvlText w:val="o"/>
      <w:lvlJc w:val="left"/>
      <w:pPr>
        <w:ind w:left="1446" w:hanging="360"/>
      </w:pPr>
      <w:rPr>
        <w:rFonts w:ascii="Courier New" w:hAnsi="Courier New" w:cs="Courier New" w:hint="default"/>
      </w:rPr>
    </w:lvl>
    <w:lvl w:ilvl="2" w:tplc="04090005" w:tentative="1">
      <w:start w:val="1"/>
      <w:numFmt w:val="bullet"/>
      <w:lvlText w:val=""/>
      <w:lvlJc w:val="left"/>
      <w:pPr>
        <w:ind w:left="2166" w:hanging="360"/>
      </w:pPr>
      <w:rPr>
        <w:rFonts w:ascii="Wingdings" w:hAnsi="Wingdings" w:hint="default"/>
      </w:rPr>
    </w:lvl>
    <w:lvl w:ilvl="3" w:tplc="04090001" w:tentative="1">
      <w:start w:val="1"/>
      <w:numFmt w:val="bullet"/>
      <w:lvlText w:val=""/>
      <w:lvlJc w:val="left"/>
      <w:pPr>
        <w:ind w:left="2886" w:hanging="360"/>
      </w:pPr>
      <w:rPr>
        <w:rFonts w:ascii="Symbol" w:hAnsi="Symbol" w:hint="default"/>
      </w:rPr>
    </w:lvl>
    <w:lvl w:ilvl="4" w:tplc="04090003" w:tentative="1">
      <w:start w:val="1"/>
      <w:numFmt w:val="bullet"/>
      <w:lvlText w:val="o"/>
      <w:lvlJc w:val="left"/>
      <w:pPr>
        <w:ind w:left="3606" w:hanging="360"/>
      </w:pPr>
      <w:rPr>
        <w:rFonts w:ascii="Courier New" w:hAnsi="Courier New" w:cs="Courier New" w:hint="default"/>
      </w:rPr>
    </w:lvl>
    <w:lvl w:ilvl="5" w:tplc="04090005" w:tentative="1">
      <w:start w:val="1"/>
      <w:numFmt w:val="bullet"/>
      <w:lvlText w:val=""/>
      <w:lvlJc w:val="left"/>
      <w:pPr>
        <w:ind w:left="4326" w:hanging="360"/>
      </w:pPr>
      <w:rPr>
        <w:rFonts w:ascii="Wingdings" w:hAnsi="Wingdings" w:hint="default"/>
      </w:rPr>
    </w:lvl>
    <w:lvl w:ilvl="6" w:tplc="04090001" w:tentative="1">
      <w:start w:val="1"/>
      <w:numFmt w:val="bullet"/>
      <w:lvlText w:val=""/>
      <w:lvlJc w:val="left"/>
      <w:pPr>
        <w:ind w:left="5046" w:hanging="360"/>
      </w:pPr>
      <w:rPr>
        <w:rFonts w:ascii="Symbol" w:hAnsi="Symbol" w:hint="default"/>
      </w:rPr>
    </w:lvl>
    <w:lvl w:ilvl="7" w:tplc="04090003" w:tentative="1">
      <w:start w:val="1"/>
      <w:numFmt w:val="bullet"/>
      <w:lvlText w:val="o"/>
      <w:lvlJc w:val="left"/>
      <w:pPr>
        <w:ind w:left="5766" w:hanging="360"/>
      </w:pPr>
      <w:rPr>
        <w:rFonts w:ascii="Courier New" w:hAnsi="Courier New" w:cs="Courier New" w:hint="default"/>
      </w:rPr>
    </w:lvl>
    <w:lvl w:ilvl="8" w:tplc="04090005" w:tentative="1">
      <w:start w:val="1"/>
      <w:numFmt w:val="bullet"/>
      <w:lvlText w:val=""/>
      <w:lvlJc w:val="left"/>
      <w:pPr>
        <w:ind w:left="6486" w:hanging="360"/>
      </w:pPr>
      <w:rPr>
        <w:rFonts w:ascii="Wingdings" w:hAnsi="Wingdings" w:hint="default"/>
      </w:rPr>
    </w:lvl>
  </w:abstractNum>
  <w:num w:numId="1" w16cid:durableId="2063090530">
    <w:abstractNumId w:val="0"/>
  </w:num>
  <w:num w:numId="2" w16cid:durableId="1558860483">
    <w:abstractNumId w:val="1"/>
  </w:num>
  <w:num w:numId="3" w16cid:durableId="378215033">
    <w:abstractNumId w:val="2"/>
  </w:num>
  <w:num w:numId="4" w16cid:durableId="1564371702">
    <w:abstractNumId w:val="3"/>
  </w:num>
  <w:num w:numId="5" w16cid:durableId="613751787">
    <w:abstractNumId w:val="4"/>
  </w:num>
  <w:num w:numId="6" w16cid:durableId="1656563328">
    <w:abstractNumId w:val="5"/>
  </w:num>
  <w:num w:numId="7" w16cid:durableId="1602879984">
    <w:abstractNumId w:val="8"/>
  </w:num>
  <w:num w:numId="8" w16cid:durableId="1853375371">
    <w:abstractNumId w:val="13"/>
  </w:num>
  <w:num w:numId="9" w16cid:durableId="1572695046">
    <w:abstractNumId w:val="11"/>
  </w:num>
  <w:num w:numId="10" w16cid:durableId="538473383">
    <w:abstractNumId w:val="12"/>
  </w:num>
  <w:num w:numId="11" w16cid:durableId="1300841025">
    <w:abstractNumId w:val="10"/>
  </w:num>
  <w:num w:numId="12" w16cid:durableId="524100639">
    <w:abstractNumId w:val="9"/>
  </w:num>
  <w:num w:numId="13" w16cid:durableId="1457137500">
    <w:abstractNumId w:val="7"/>
  </w:num>
  <w:num w:numId="14" w16cid:durableId="3778187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TrueTypeFonts/>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6E60"/>
    <w:rsid w:val="00024034"/>
    <w:rsid w:val="00030FFA"/>
    <w:rsid w:val="00062514"/>
    <w:rsid w:val="00085456"/>
    <w:rsid w:val="000E0E6D"/>
    <w:rsid w:val="0011190B"/>
    <w:rsid w:val="00117E72"/>
    <w:rsid w:val="00122EFD"/>
    <w:rsid w:val="00156971"/>
    <w:rsid w:val="00182A59"/>
    <w:rsid w:val="0019035A"/>
    <w:rsid w:val="001959AB"/>
    <w:rsid w:val="001A66EE"/>
    <w:rsid w:val="00227272"/>
    <w:rsid w:val="00230996"/>
    <w:rsid w:val="002405BE"/>
    <w:rsid w:val="002B2B69"/>
    <w:rsid w:val="002C4904"/>
    <w:rsid w:val="0035410E"/>
    <w:rsid w:val="00376E60"/>
    <w:rsid w:val="003B6CE0"/>
    <w:rsid w:val="003E0CD7"/>
    <w:rsid w:val="003E0D81"/>
    <w:rsid w:val="003F1361"/>
    <w:rsid w:val="0041002C"/>
    <w:rsid w:val="0042782C"/>
    <w:rsid w:val="00434DFE"/>
    <w:rsid w:val="00476B1E"/>
    <w:rsid w:val="00483A3A"/>
    <w:rsid w:val="00497C4A"/>
    <w:rsid w:val="004C5CA8"/>
    <w:rsid w:val="004F0064"/>
    <w:rsid w:val="004F2360"/>
    <w:rsid w:val="00560AA3"/>
    <w:rsid w:val="005701DE"/>
    <w:rsid w:val="00572433"/>
    <w:rsid w:val="00586046"/>
    <w:rsid w:val="005E29AA"/>
    <w:rsid w:val="00607CEB"/>
    <w:rsid w:val="0061102E"/>
    <w:rsid w:val="006F51F8"/>
    <w:rsid w:val="00700832"/>
    <w:rsid w:val="007031BF"/>
    <w:rsid w:val="00723E89"/>
    <w:rsid w:val="00733B0E"/>
    <w:rsid w:val="00770825"/>
    <w:rsid w:val="007764F9"/>
    <w:rsid w:val="007D05DA"/>
    <w:rsid w:val="00843E3A"/>
    <w:rsid w:val="008466EB"/>
    <w:rsid w:val="0085181B"/>
    <w:rsid w:val="00902480"/>
    <w:rsid w:val="00965046"/>
    <w:rsid w:val="009966BD"/>
    <w:rsid w:val="0099752D"/>
    <w:rsid w:val="009A4564"/>
    <w:rsid w:val="009B6CE1"/>
    <w:rsid w:val="009D36DB"/>
    <w:rsid w:val="009E7407"/>
    <w:rsid w:val="009F3841"/>
    <w:rsid w:val="00A55679"/>
    <w:rsid w:val="00A619B4"/>
    <w:rsid w:val="00AB1B65"/>
    <w:rsid w:val="00AC7A88"/>
    <w:rsid w:val="00B23A9F"/>
    <w:rsid w:val="00B5067F"/>
    <w:rsid w:val="00B86B7C"/>
    <w:rsid w:val="00BB2242"/>
    <w:rsid w:val="00C05B3B"/>
    <w:rsid w:val="00C50E4C"/>
    <w:rsid w:val="00C62E1B"/>
    <w:rsid w:val="00C742E1"/>
    <w:rsid w:val="00C75693"/>
    <w:rsid w:val="00CA4008"/>
    <w:rsid w:val="00CD7D6C"/>
    <w:rsid w:val="00CE319D"/>
    <w:rsid w:val="00D26755"/>
    <w:rsid w:val="00D40B07"/>
    <w:rsid w:val="00D8657B"/>
    <w:rsid w:val="00DD7712"/>
    <w:rsid w:val="00E04F90"/>
    <w:rsid w:val="00EA4762"/>
    <w:rsid w:val="00EB61AE"/>
    <w:rsid w:val="00F55938"/>
    <w:rsid w:val="00F569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BCB52"/>
  <w15:docId w15:val="{FB2853D6-6B74-4DDE-9F83-7C3DF11E6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outlineLvl w:val="0"/>
    </w:pPr>
    <w:rPr>
      <w:b/>
      <w:bCs/>
      <w:color w:val="2F5496"/>
      <w:kern w:val="36"/>
      <w:sz w:val="48"/>
      <w:szCs w:val="48"/>
    </w:rPr>
  </w:style>
  <w:style w:type="paragraph" w:styleId="Heading2">
    <w:name w:val="heading 2"/>
    <w:basedOn w:val="Normal"/>
    <w:next w:val="Normal"/>
    <w:link w:val="Heading2Char"/>
    <w:uiPriority w:val="9"/>
    <w:qFormat/>
    <w:rsid w:val="00506D7A"/>
    <w:pPr>
      <w:keepNext/>
      <w:keepLines/>
      <w:spacing w:before="40"/>
      <w:outlineLvl w:val="1"/>
    </w:pPr>
    <w:rPr>
      <w:b/>
      <w:bCs/>
      <w:color w:val="2F5496"/>
      <w:sz w:val="36"/>
      <w:szCs w:val="36"/>
    </w:rPr>
  </w:style>
  <w:style w:type="paragraph" w:styleId="Heading3">
    <w:name w:val="heading 3"/>
    <w:basedOn w:val="Normal"/>
    <w:next w:val="Normal"/>
    <w:link w:val="Heading3Char"/>
    <w:uiPriority w:val="9"/>
    <w:qFormat/>
    <w:rsid w:val="00506D7A"/>
    <w:pPr>
      <w:keepNext/>
      <w:keepLines/>
      <w:spacing w:before="40"/>
      <w:outlineLvl w:val="2"/>
    </w:pPr>
    <w:rPr>
      <w:b/>
      <w:bCs/>
      <w:color w:val="1F3763"/>
      <w:sz w:val="28"/>
      <w:szCs w:val="28"/>
    </w:rPr>
  </w:style>
  <w:style w:type="paragraph" w:styleId="Heading4">
    <w:name w:val="heading 4"/>
    <w:basedOn w:val="Normal"/>
    <w:next w:val="Normal"/>
    <w:link w:val="Heading4Char"/>
    <w:uiPriority w:val="9"/>
    <w:qFormat/>
    <w:rsid w:val="00506D7A"/>
    <w:pPr>
      <w:keepNext/>
      <w:keepLines/>
      <w:spacing w:before="40"/>
      <w:outlineLvl w:val="3"/>
    </w:pPr>
    <w:rPr>
      <w:b/>
      <w:bCs/>
      <w:iCs/>
      <w:color w:val="2F5496"/>
    </w:rPr>
  </w:style>
  <w:style w:type="paragraph" w:styleId="Heading5">
    <w:name w:val="heading 5"/>
    <w:basedOn w:val="Normal"/>
    <w:next w:val="Normal"/>
    <w:link w:val="Heading5Char"/>
    <w:uiPriority w:val="9"/>
    <w:qFormat/>
    <w:rsid w:val="00506D7A"/>
    <w:pPr>
      <w:keepNext/>
      <w:keepLines/>
      <w:spacing w:before="40"/>
      <w:outlineLvl w:val="4"/>
    </w:pPr>
    <w:rPr>
      <w:b/>
      <w:bCs/>
      <w:color w:val="2F5496"/>
      <w:sz w:val="20"/>
      <w:szCs w:val="20"/>
    </w:rPr>
  </w:style>
  <w:style w:type="paragraph" w:styleId="Heading6">
    <w:name w:val="heading 6"/>
    <w:basedOn w:val="Normal"/>
    <w:next w:val="Normal"/>
    <w:link w:val="Heading6Char"/>
    <w:uiPriority w:val="9"/>
    <w:qFormat/>
    <w:rsid w:val="00506D7A"/>
    <w:pPr>
      <w:keepNext/>
      <w:keepLines/>
      <w:spacing w:before="40"/>
      <w:outlineLvl w:val="5"/>
    </w:pPr>
    <w:rPr>
      <w:b/>
      <w:bCs/>
      <w:color w:val="1F3763"/>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6D7A"/>
    <w:rPr>
      <w:rFonts w:ascii="Times New Roman" w:eastAsia="Times New Roman" w:hAnsi="Times New Roman" w:cs="Times New Roman"/>
      <w:color w:val="2F5496"/>
      <w:sz w:val="32"/>
      <w:szCs w:val="32"/>
    </w:rPr>
  </w:style>
  <w:style w:type="character" w:customStyle="1" w:styleId="Heading2Char">
    <w:name w:val="Heading 2 Char"/>
    <w:basedOn w:val="DefaultParagraphFont"/>
    <w:link w:val="Heading2"/>
    <w:uiPriority w:val="9"/>
    <w:rsid w:val="00506D7A"/>
    <w:rPr>
      <w:rFonts w:ascii="Times New Roman" w:eastAsia="Times New Roman" w:hAnsi="Times New Roman" w:cs="Times New Roman"/>
      <w:color w:val="2F5496"/>
      <w:sz w:val="26"/>
      <w:szCs w:val="26"/>
    </w:rPr>
  </w:style>
  <w:style w:type="character" w:customStyle="1" w:styleId="Heading3Char">
    <w:name w:val="Heading 3 Char"/>
    <w:basedOn w:val="DefaultParagraphFont"/>
    <w:link w:val="Heading3"/>
    <w:uiPriority w:val="9"/>
    <w:rsid w:val="00506D7A"/>
    <w:rPr>
      <w:rFonts w:ascii="Times New Roman" w:eastAsia="Times New Roman" w:hAnsi="Times New Roman" w:cs="Times New Roman"/>
      <w:color w:val="1F3763"/>
      <w:sz w:val="24"/>
      <w:szCs w:val="24"/>
    </w:rPr>
  </w:style>
  <w:style w:type="character" w:customStyle="1" w:styleId="Heading4Char">
    <w:name w:val="Heading 4 Char"/>
    <w:basedOn w:val="DefaultParagraphFont"/>
    <w:link w:val="Heading4"/>
    <w:uiPriority w:val="9"/>
    <w:rsid w:val="00506D7A"/>
    <w:rPr>
      <w:rFonts w:ascii="Times New Roman" w:eastAsia="Times New Roman" w:hAnsi="Times New Roman" w:cs="Times New Roman"/>
      <w:i/>
      <w:iCs/>
      <w:color w:val="2F5496"/>
    </w:rPr>
  </w:style>
  <w:style w:type="character" w:customStyle="1" w:styleId="Heading5Char">
    <w:name w:val="Heading 5 Char"/>
    <w:basedOn w:val="DefaultParagraphFont"/>
    <w:link w:val="Heading5"/>
    <w:uiPriority w:val="9"/>
    <w:rsid w:val="00506D7A"/>
    <w:rPr>
      <w:rFonts w:ascii="Times New Roman" w:eastAsia="Times New Roman" w:hAnsi="Times New Roman" w:cs="Times New Roman"/>
      <w:color w:val="2F5496"/>
    </w:rPr>
  </w:style>
  <w:style w:type="character" w:customStyle="1" w:styleId="Heading6Char">
    <w:name w:val="Heading 6 Char"/>
    <w:basedOn w:val="DefaultParagraphFont"/>
    <w:link w:val="Heading6"/>
    <w:uiPriority w:val="9"/>
    <w:rsid w:val="00506D7A"/>
    <w:rPr>
      <w:rFonts w:ascii="Times New Roman" w:eastAsia="Times New Roman" w:hAnsi="Times New Roman" w:cs="Times New Roman"/>
      <w:color w:val="1F3763"/>
    </w:rPr>
  </w:style>
  <w:style w:type="character" w:customStyle="1" w:styleId="divdocumentleft-box">
    <w:name w:val="div_document_left-box"/>
    <w:basedOn w:val="DefaultParagraphFont"/>
    <w:rPr>
      <w:color w:val="FFFFFF"/>
      <w:shd w:val="clear" w:color="auto" w:fill="003D73"/>
    </w:rPr>
  </w:style>
  <w:style w:type="paragraph" w:customStyle="1" w:styleId="divdocumentleft-boxsection">
    <w:name w:val="div_document_left-box_section"/>
    <w:basedOn w:val="Normal"/>
  </w:style>
  <w:style w:type="paragraph" w:customStyle="1" w:styleId="divdocumentleft-boxsectionnth-child1sectiongapdiv">
    <w:name w:val="div_document_left-box_section_nth-child(1)_sectiongapdiv"/>
    <w:basedOn w:val="Normal"/>
    <w:rPr>
      <w:vanish/>
    </w:rPr>
  </w:style>
  <w:style w:type="paragraph" w:customStyle="1" w:styleId="divdocumentdivparagraphfirstparagraph">
    <w:name w:val="div_document_div_paragraph_firstparagraph"/>
    <w:basedOn w:val="Normal"/>
  </w:style>
  <w:style w:type="paragraph" w:customStyle="1" w:styleId="divdocumentname">
    <w:name w:val="div_document_name"/>
    <w:basedOn w:val="Normal"/>
    <w:pPr>
      <w:pBdr>
        <w:bottom w:val="none" w:sz="0" w:space="12" w:color="auto"/>
      </w:pBdr>
      <w:spacing w:line="690" w:lineRule="atLeast"/>
    </w:pPr>
    <w:rPr>
      <w:b/>
      <w:bCs/>
      <w:color w:val="FFFFFF"/>
      <w:sz w:val="56"/>
      <w:szCs w:val="56"/>
    </w:rPr>
  </w:style>
  <w:style w:type="character" w:customStyle="1" w:styleId="span">
    <w:name w:val="span"/>
    <w:basedOn w:val="DefaultParagraphFont"/>
    <w:rPr>
      <w:bdr w:val="none" w:sz="0" w:space="0" w:color="auto"/>
      <w:vertAlign w:val="baseline"/>
    </w:rPr>
  </w:style>
  <w:style w:type="paragraph" w:customStyle="1" w:styleId="documentresumeTitle">
    <w:name w:val="document_resumeTitle"/>
    <w:basedOn w:val="Normal"/>
    <w:rPr>
      <w:sz w:val="28"/>
      <w:szCs w:val="28"/>
    </w:rPr>
  </w:style>
  <w:style w:type="paragraph" w:customStyle="1" w:styleId="divdocumentSECTIONCNTCsectiongapdiv">
    <w:name w:val="div_document_SECTION_CNTC_sectiongapdiv"/>
    <w:basedOn w:val="Normal"/>
    <w:pPr>
      <w:spacing w:line="400" w:lineRule="atLeast"/>
    </w:pPr>
  </w:style>
  <w:style w:type="character" w:customStyle="1" w:styleId="divdocumentleft-boxdivsectiontitle">
    <w:name w:val="div_document_left-box_div_sectiontitle"/>
    <w:basedOn w:val="DefaultParagraphFont"/>
    <w:rPr>
      <w:shd w:val="clear" w:color="auto" w:fill="003D73"/>
    </w:rPr>
  </w:style>
  <w:style w:type="paragraph" w:customStyle="1" w:styleId="divdocumentleft-boxdivsectiontitleParagraph">
    <w:name w:val="div_document_left-box_div_sectiontitle Paragraph"/>
    <w:basedOn w:val="Normal"/>
    <w:pPr>
      <w:shd w:val="clear" w:color="auto" w:fill="003D73"/>
    </w:pPr>
    <w:rPr>
      <w:shd w:val="clear" w:color="auto" w:fill="003D73"/>
    </w:rPr>
  </w:style>
  <w:style w:type="table" w:customStyle="1" w:styleId="divdocumentleft-boxdivheading">
    <w:name w:val="div_document_left-box_div_heading"/>
    <w:basedOn w:val="TableNormal"/>
    <w:tblPr/>
    <w:trPr>
      <w:hidden/>
    </w:trPr>
  </w:style>
  <w:style w:type="paragraph" w:customStyle="1" w:styleId="left-boxheadinggapdiv">
    <w:name w:val="left-box_headinggapdiv"/>
    <w:basedOn w:val="Normal"/>
    <w:pPr>
      <w:spacing w:line="200" w:lineRule="atLeast"/>
    </w:pPr>
    <w:rPr>
      <w:sz w:val="14"/>
      <w:szCs w:val="14"/>
    </w:rPr>
  </w:style>
  <w:style w:type="paragraph" w:customStyle="1" w:styleId="div">
    <w:name w:val="div"/>
    <w:basedOn w:val="Normal"/>
  </w:style>
  <w:style w:type="paragraph" w:customStyle="1" w:styleId="divdocumentaddresssinglecolumn">
    <w:name w:val="div_document_address_singlecolumn"/>
    <w:basedOn w:val="Normal"/>
    <w:rPr>
      <w:color w:val="FFFFFF"/>
    </w:rPr>
  </w:style>
  <w:style w:type="paragraph" w:customStyle="1" w:styleId="txtBold">
    <w:name w:val="txtBold"/>
    <w:basedOn w:val="Normal"/>
    <w:rPr>
      <w:b/>
      <w:bCs/>
    </w:rPr>
  </w:style>
  <w:style w:type="paragraph" w:customStyle="1" w:styleId="mt5">
    <w:name w:val="mt5"/>
    <w:basedOn w:val="Normal"/>
  </w:style>
  <w:style w:type="paragraph" w:customStyle="1" w:styleId="divdocumentsectiongapdiv">
    <w:name w:val="div_document_sectiongapdiv"/>
    <w:basedOn w:val="Normal"/>
    <w:pPr>
      <w:spacing w:line="400" w:lineRule="atLeast"/>
    </w:pPr>
  </w:style>
  <w:style w:type="paragraph" w:customStyle="1" w:styleId="divdocumentleft-boxsinglecolumn">
    <w:name w:val="div_document_left-box_singlecolumn"/>
    <w:basedOn w:val="Normal"/>
  </w:style>
  <w:style w:type="character" w:customStyle="1" w:styleId="singlecolumnspanpaddedlinenth-child1">
    <w:name w:val="singlecolumn_span_paddedline_nth-child(1)"/>
    <w:basedOn w:val="DefaultParagraphFont"/>
  </w:style>
  <w:style w:type="paragraph" w:customStyle="1" w:styleId="p">
    <w:name w:val="p"/>
    <w:basedOn w:val="Normal"/>
  </w:style>
  <w:style w:type="paragraph" w:customStyle="1" w:styleId="divdocumentsectionparagraph">
    <w:name w:val="div_document_section_paragraph"/>
    <w:basedOn w:val="Normal"/>
    <w:pPr>
      <w:pBdr>
        <w:left w:val="none" w:sz="0" w:space="15" w:color="auto"/>
        <w:right w:val="none" w:sz="0" w:space="15" w:color="auto"/>
      </w:pBdr>
    </w:pPr>
  </w:style>
  <w:style w:type="paragraph" w:customStyle="1" w:styleId="divdocumentleft-boxParagraph">
    <w:name w:val="div_document_left-box Paragraph"/>
    <w:basedOn w:val="Normal"/>
    <w:pPr>
      <w:pBdr>
        <w:top w:val="none" w:sz="0" w:space="15" w:color="auto"/>
        <w:bottom w:val="none" w:sz="0" w:space="15" w:color="auto"/>
      </w:pBdr>
      <w:shd w:val="clear" w:color="auto" w:fill="003D73"/>
    </w:pPr>
    <w:rPr>
      <w:color w:val="FFFFFF"/>
      <w:shd w:val="clear" w:color="auto" w:fill="003D73"/>
    </w:rPr>
  </w:style>
  <w:style w:type="character" w:customStyle="1" w:styleId="divdocumentright-box">
    <w:name w:val="div_document_right-box"/>
    <w:basedOn w:val="DefaultParagraphFont"/>
    <w:rPr>
      <w:color w:val="343434"/>
      <w:spacing w:val="4"/>
    </w:rPr>
  </w:style>
  <w:style w:type="paragraph" w:customStyle="1" w:styleId="divdocumentright-boxsectionnth-child1">
    <w:name w:val="div_document_right-box_section_nth-child(1)"/>
    <w:basedOn w:val="Normal"/>
  </w:style>
  <w:style w:type="paragraph" w:customStyle="1" w:styleId="divdocumentright-boxsummaryparagraph">
    <w:name w:val="div_document_right-box_summary_paragraph"/>
    <w:basedOn w:val="Normal"/>
  </w:style>
  <w:style w:type="paragraph" w:customStyle="1" w:styleId="divdocumentright-boxsummaryparagraphsinglecolumn">
    <w:name w:val="div_document_right-box_summary_paragraph_singlecolumn"/>
    <w:basedOn w:val="Normal"/>
  </w:style>
  <w:style w:type="character" w:customStyle="1" w:styleId="divdocumentemptycell">
    <w:name w:val="div_document_emptycell"/>
    <w:basedOn w:val="DefaultParagraphFont"/>
  </w:style>
  <w:style w:type="paragraph" w:customStyle="1" w:styleId="divdocumentemptycellParagraph">
    <w:name w:val="div_document_emptycell Paragraph"/>
    <w:basedOn w:val="Normal"/>
  </w:style>
  <w:style w:type="character" w:customStyle="1" w:styleId="divdocumentright-boxpaddedlinedate-content">
    <w:name w:val="div_document_right-box_paddedline_date-content"/>
    <w:basedOn w:val="DefaultParagraphFont"/>
  </w:style>
  <w:style w:type="character" w:customStyle="1" w:styleId="divdocumentjobdates">
    <w:name w:val="div_document_jobdates"/>
    <w:basedOn w:val="DefaultParagraphFont"/>
    <w:rPr>
      <w:sz w:val="22"/>
      <w:szCs w:val="22"/>
    </w:rPr>
  </w:style>
  <w:style w:type="character" w:customStyle="1" w:styleId="divdocumentright-boxdatetablepindcell">
    <w:name w:val="div_document_right-box_datetable_pindcell"/>
    <w:basedOn w:val="DefaultParagraphFont"/>
  </w:style>
  <w:style w:type="character" w:customStyle="1" w:styleId="divdocumentright-boxdatetablesinglecolumn">
    <w:name w:val="div_document_right-box_datetable_singlecolumn"/>
    <w:basedOn w:val="DefaultParagraphFont"/>
  </w:style>
  <w:style w:type="paragraph" w:customStyle="1" w:styleId="divdocumentright-boxsectionexperiencesinglecolumnpaddedline">
    <w:name w:val="div_document_right-box_section_experience_singlecolumn_paddedline"/>
    <w:basedOn w:val="Normal"/>
    <w:pPr>
      <w:pBdr>
        <w:right w:val="none" w:sz="0" w:space="15" w:color="auto"/>
      </w:pBdr>
    </w:pPr>
  </w:style>
  <w:style w:type="character" w:customStyle="1" w:styleId="divdocumentjobtitle">
    <w:name w:val="div_document_jobtitle"/>
    <w:basedOn w:val="DefaultParagraphFont"/>
    <w:rPr>
      <w:sz w:val="28"/>
      <w:szCs w:val="28"/>
    </w:rPr>
  </w:style>
  <w:style w:type="paragraph" w:customStyle="1" w:styleId="divdocumentright-boxsectionexperiencesinglecolumnjobline">
    <w:name w:val="div_document_right-box_section_experience_singlecolumn_jobline"/>
    <w:basedOn w:val="Normal"/>
    <w:pPr>
      <w:pBdr>
        <w:right w:val="none" w:sz="0" w:space="15" w:color="auto"/>
      </w:pBdr>
    </w:pPr>
  </w:style>
  <w:style w:type="paragraph" w:customStyle="1" w:styleId="divdocumentli">
    <w:name w:val="div_document_li"/>
    <w:basedOn w:val="Normal"/>
    <w:pPr>
      <w:pBdr>
        <w:left w:val="none" w:sz="0" w:space="5" w:color="auto"/>
      </w:pBdr>
    </w:pPr>
  </w:style>
  <w:style w:type="table" w:customStyle="1" w:styleId="divdocumentsectionexperienceparagraph">
    <w:name w:val="div_document_section_experience_paragraph"/>
    <w:basedOn w:val="TableNormal"/>
    <w:tblPr/>
    <w:trPr>
      <w:hidden/>
    </w:trPr>
  </w:style>
  <w:style w:type="paragraph" w:customStyle="1" w:styleId="divdocumentright-boxsectioneducationsinglecolumnpaddedline">
    <w:name w:val="div_document_right-box_section_education_singlecolumn_paddedline"/>
    <w:basedOn w:val="Normal"/>
    <w:pPr>
      <w:pBdr>
        <w:right w:val="none" w:sz="0" w:space="15" w:color="auto"/>
      </w:pBdr>
    </w:pPr>
  </w:style>
  <w:style w:type="character" w:customStyle="1" w:styleId="divdocumentdegree">
    <w:name w:val="div_document_degree"/>
    <w:basedOn w:val="DefaultParagraphFont"/>
    <w:rPr>
      <w:sz w:val="28"/>
      <w:szCs w:val="28"/>
    </w:rPr>
  </w:style>
  <w:style w:type="character" w:customStyle="1" w:styleId="divdocumentprogramline">
    <w:name w:val="div_document_programline"/>
    <w:basedOn w:val="DefaultParagraphFont"/>
    <w:rPr>
      <w:sz w:val="28"/>
      <w:szCs w:val="28"/>
    </w:rPr>
  </w:style>
  <w:style w:type="character" w:customStyle="1" w:styleId="divdocumenteducationjoblocation">
    <w:name w:val="div_document_education_joblocation"/>
    <w:basedOn w:val="DefaultParagraphFont"/>
    <w:rPr>
      <w:i/>
      <w:iCs/>
    </w:rPr>
  </w:style>
  <w:style w:type="paragraph" w:customStyle="1" w:styleId="divdocumentright-boxsectioneducationsinglecolumnjobline">
    <w:name w:val="div_document_right-box_section_education_singlecolumn_jobline"/>
    <w:basedOn w:val="Normal"/>
    <w:pPr>
      <w:pBdr>
        <w:right w:val="none" w:sz="0" w:space="15" w:color="auto"/>
      </w:pBdr>
    </w:pPr>
  </w:style>
  <w:style w:type="table" w:customStyle="1" w:styleId="divdocumentsectioneducationparagraph">
    <w:name w:val="div_document_section_education_paragraph"/>
    <w:basedOn w:val="TableNormal"/>
    <w:tblPr/>
    <w:trPr>
      <w:hidden/>
    </w:trPr>
  </w:style>
  <w:style w:type="paragraph" w:customStyle="1" w:styleId="divdocumentright-boxparagraphsinglecolumn">
    <w:name w:val="div_document_right-box_paragraph_singlecolumn"/>
    <w:basedOn w:val="Normal"/>
  </w:style>
  <w:style w:type="table" w:customStyle="1" w:styleId="divdocument">
    <w:name w:val="div_document"/>
    <w:basedOn w:val="TableNormal"/>
    <w:tblPr/>
    <w:trPr>
      <w:hidden/>
    </w:trPr>
  </w:style>
  <w:style w:type="paragraph" w:styleId="ListParagraph">
    <w:name w:val="List Paragraph"/>
    <w:basedOn w:val="Normal"/>
    <w:uiPriority w:val="34"/>
    <w:qFormat/>
    <w:rsid w:val="002405BE"/>
    <w:pPr>
      <w:ind w:left="720"/>
      <w:contextualSpacing/>
    </w:pPr>
  </w:style>
  <w:style w:type="character" w:styleId="Hyperlink">
    <w:name w:val="Hyperlink"/>
    <w:basedOn w:val="DefaultParagraphFont"/>
    <w:uiPriority w:val="99"/>
    <w:unhideWhenUsed/>
    <w:rsid w:val="00C05B3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13352">
      <w:bodyDiv w:val="1"/>
      <w:marLeft w:val="0"/>
      <w:marRight w:val="0"/>
      <w:marTop w:val="0"/>
      <w:marBottom w:val="0"/>
      <w:divBdr>
        <w:top w:val="none" w:sz="0" w:space="0" w:color="auto"/>
        <w:left w:val="none" w:sz="0" w:space="0" w:color="auto"/>
        <w:bottom w:val="none" w:sz="0" w:space="0" w:color="auto"/>
        <w:right w:val="none" w:sz="0" w:space="0" w:color="auto"/>
      </w:divBdr>
    </w:div>
    <w:div w:id="99223199">
      <w:bodyDiv w:val="1"/>
      <w:marLeft w:val="0"/>
      <w:marRight w:val="0"/>
      <w:marTop w:val="0"/>
      <w:marBottom w:val="0"/>
      <w:divBdr>
        <w:top w:val="none" w:sz="0" w:space="0" w:color="auto"/>
        <w:left w:val="none" w:sz="0" w:space="0" w:color="auto"/>
        <w:bottom w:val="none" w:sz="0" w:space="0" w:color="auto"/>
        <w:right w:val="none" w:sz="0" w:space="0" w:color="auto"/>
      </w:divBdr>
      <w:divsChild>
        <w:div w:id="1042632167">
          <w:marLeft w:val="0"/>
          <w:marRight w:val="0"/>
          <w:marTop w:val="0"/>
          <w:marBottom w:val="0"/>
          <w:divBdr>
            <w:top w:val="none" w:sz="0" w:space="0" w:color="auto"/>
            <w:left w:val="none" w:sz="0" w:space="0" w:color="auto"/>
            <w:bottom w:val="none" w:sz="0" w:space="0" w:color="auto"/>
            <w:right w:val="none" w:sz="0" w:space="0" w:color="auto"/>
          </w:divBdr>
        </w:div>
        <w:div w:id="784613705">
          <w:marLeft w:val="0"/>
          <w:marRight w:val="0"/>
          <w:marTop w:val="0"/>
          <w:marBottom w:val="0"/>
          <w:divBdr>
            <w:top w:val="none" w:sz="0" w:space="0" w:color="auto"/>
            <w:left w:val="none" w:sz="0" w:space="0" w:color="auto"/>
            <w:bottom w:val="none" w:sz="0" w:space="0" w:color="auto"/>
            <w:right w:val="none" w:sz="0" w:space="0" w:color="auto"/>
          </w:divBdr>
        </w:div>
        <w:div w:id="946238257">
          <w:marLeft w:val="0"/>
          <w:marRight w:val="0"/>
          <w:marTop w:val="0"/>
          <w:marBottom w:val="0"/>
          <w:divBdr>
            <w:top w:val="none" w:sz="0" w:space="0" w:color="auto"/>
            <w:left w:val="none" w:sz="0" w:space="0" w:color="auto"/>
            <w:bottom w:val="none" w:sz="0" w:space="0" w:color="auto"/>
            <w:right w:val="none" w:sz="0" w:space="0" w:color="auto"/>
          </w:divBdr>
        </w:div>
        <w:div w:id="1228885183">
          <w:marLeft w:val="0"/>
          <w:marRight w:val="0"/>
          <w:marTop w:val="0"/>
          <w:marBottom w:val="0"/>
          <w:divBdr>
            <w:top w:val="none" w:sz="0" w:space="0" w:color="auto"/>
            <w:left w:val="none" w:sz="0" w:space="0" w:color="auto"/>
            <w:bottom w:val="none" w:sz="0" w:space="0" w:color="auto"/>
            <w:right w:val="none" w:sz="0" w:space="0" w:color="auto"/>
          </w:divBdr>
        </w:div>
        <w:div w:id="1787846924">
          <w:marLeft w:val="0"/>
          <w:marRight w:val="0"/>
          <w:marTop w:val="0"/>
          <w:marBottom w:val="0"/>
          <w:divBdr>
            <w:top w:val="none" w:sz="0" w:space="0" w:color="auto"/>
            <w:left w:val="none" w:sz="0" w:space="0" w:color="auto"/>
            <w:bottom w:val="none" w:sz="0" w:space="0" w:color="auto"/>
            <w:right w:val="none" w:sz="0" w:space="0" w:color="auto"/>
          </w:divBdr>
        </w:div>
        <w:div w:id="620301676">
          <w:marLeft w:val="0"/>
          <w:marRight w:val="0"/>
          <w:marTop w:val="0"/>
          <w:marBottom w:val="0"/>
          <w:divBdr>
            <w:top w:val="none" w:sz="0" w:space="0" w:color="auto"/>
            <w:left w:val="none" w:sz="0" w:space="0" w:color="auto"/>
            <w:bottom w:val="none" w:sz="0" w:space="0" w:color="auto"/>
            <w:right w:val="none" w:sz="0" w:space="0" w:color="auto"/>
          </w:divBdr>
        </w:div>
      </w:divsChild>
    </w:div>
    <w:div w:id="237324309">
      <w:bodyDiv w:val="1"/>
      <w:marLeft w:val="0"/>
      <w:marRight w:val="0"/>
      <w:marTop w:val="0"/>
      <w:marBottom w:val="0"/>
      <w:divBdr>
        <w:top w:val="none" w:sz="0" w:space="0" w:color="auto"/>
        <w:left w:val="none" w:sz="0" w:space="0" w:color="auto"/>
        <w:bottom w:val="none" w:sz="0" w:space="0" w:color="auto"/>
        <w:right w:val="none" w:sz="0" w:space="0" w:color="auto"/>
      </w:divBdr>
    </w:div>
    <w:div w:id="455489207">
      <w:bodyDiv w:val="1"/>
      <w:marLeft w:val="0"/>
      <w:marRight w:val="0"/>
      <w:marTop w:val="0"/>
      <w:marBottom w:val="0"/>
      <w:divBdr>
        <w:top w:val="none" w:sz="0" w:space="0" w:color="auto"/>
        <w:left w:val="none" w:sz="0" w:space="0" w:color="auto"/>
        <w:bottom w:val="none" w:sz="0" w:space="0" w:color="auto"/>
        <w:right w:val="none" w:sz="0" w:space="0" w:color="auto"/>
      </w:divBdr>
    </w:div>
    <w:div w:id="476146443">
      <w:bodyDiv w:val="1"/>
      <w:marLeft w:val="0"/>
      <w:marRight w:val="0"/>
      <w:marTop w:val="0"/>
      <w:marBottom w:val="0"/>
      <w:divBdr>
        <w:top w:val="none" w:sz="0" w:space="0" w:color="auto"/>
        <w:left w:val="none" w:sz="0" w:space="0" w:color="auto"/>
        <w:bottom w:val="none" w:sz="0" w:space="0" w:color="auto"/>
        <w:right w:val="none" w:sz="0" w:space="0" w:color="auto"/>
      </w:divBdr>
      <w:divsChild>
        <w:div w:id="275331179">
          <w:marLeft w:val="0"/>
          <w:marRight w:val="0"/>
          <w:marTop w:val="0"/>
          <w:marBottom w:val="0"/>
          <w:divBdr>
            <w:top w:val="none" w:sz="0" w:space="0" w:color="auto"/>
            <w:left w:val="none" w:sz="0" w:space="0" w:color="auto"/>
            <w:bottom w:val="none" w:sz="0" w:space="0" w:color="auto"/>
            <w:right w:val="none" w:sz="0" w:space="0" w:color="auto"/>
          </w:divBdr>
        </w:div>
        <w:div w:id="1783376774">
          <w:marLeft w:val="0"/>
          <w:marRight w:val="0"/>
          <w:marTop w:val="0"/>
          <w:marBottom w:val="0"/>
          <w:divBdr>
            <w:top w:val="none" w:sz="0" w:space="0" w:color="auto"/>
            <w:left w:val="none" w:sz="0" w:space="0" w:color="auto"/>
            <w:bottom w:val="none" w:sz="0" w:space="0" w:color="auto"/>
            <w:right w:val="none" w:sz="0" w:space="0" w:color="auto"/>
          </w:divBdr>
        </w:div>
        <w:div w:id="1401444896">
          <w:marLeft w:val="0"/>
          <w:marRight w:val="0"/>
          <w:marTop w:val="0"/>
          <w:marBottom w:val="0"/>
          <w:divBdr>
            <w:top w:val="none" w:sz="0" w:space="0" w:color="auto"/>
            <w:left w:val="none" w:sz="0" w:space="0" w:color="auto"/>
            <w:bottom w:val="none" w:sz="0" w:space="0" w:color="auto"/>
            <w:right w:val="none" w:sz="0" w:space="0" w:color="auto"/>
          </w:divBdr>
        </w:div>
        <w:div w:id="674649815">
          <w:marLeft w:val="0"/>
          <w:marRight w:val="0"/>
          <w:marTop w:val="0"/>
          <w:marBottom w:val="0"/>
          <w:divBdr>
            <w:top w:val="none" w:sz="0" w:space="0" w:color="auto"/>
            <w:left w:val="none" w:sz="0" w:space="0" w:color="auto"/>
            <w:bottom w:val="none" w:sz="0" w:space="0" w:color="auto"/>
            <w:right w:val="none" w:sz="0" w:space="0" w:color="auto"/>
          </w:divBdr>
        </w:div>
        <w:div w:id="488600168">
          <w:marLeft w:val="0"/>
          <w:marRight w:val="0"/>
          <w:marTop w:val="0"/>
          <w:marBottom w:val="0"/>
          <w:divBdr>
            <w:top w:val="none" w:sz="0" w:space="0" w:color="auto"/>
            <w:left w:val="none" w:sz="0" w:space="0" w:color="auto"/>
            <w:bottom w:val="none" w:sz="0" w:space="0" w:color="auto"/>
            <w:right w:val="none" w:sz="0" w:space="0" w:color="auto"/>
          </w:divBdr>
        </w:div>
      </w:divsChild>
    </w:div>
    <w:div w:id="577517979">
      <w:bodyDiv w:val="1"/>
      <w:marLeft w:val="0"/>
      <w:marRight w:val="0"/>
      <w:marTop w:val="0"/>
      <w:marBottom w:val="0"/>
      <w:divBdr>
        <w:top w:val="none" w:sz="0" w:space="0" w:color="auto"/>
        <w:left w:val="none" w:sz="0" w:space="0" w:color="auto"/>
        <w:bottom w:val="none" w:sz="0" w:space="0" w:color="auto"/>
        <w:right w:val="none" w:sz="0" w:space="0" w:color="auto"/>
      </w:divBdr>
    </w:div>
    <w:div w:id="594368142">
      <w:bodyDiv w:val="1"/>
      <w:marLeft w:val="0"/>
      <w:marRight w:val="0"/>
      <w:marTop w:val="0"/>
      <w:marBottom w:val="0"/>
      <w:divBdr>
        <w:top w:val="none" w:sz="0" w:space="0" w:color="auto"/>
        <w:left w:val="none" w:sz="0" w:space="0" w:color="auto"/>
        <w:bottom w:val="none" w:sz="0" w:space="0" w:color="auto"/>
        <w:right w:val="none" w:sz="0" w:space="0" w:color="auto"/>
      </w:divBdr>
    </w:div>
    <w:div w:id="692149791">
      <w:bodyDiv w:val="1"/>
      <w:marLeft w:val="0"/>
      <w:marRight w:val="0"/>
      <w:marTop w:val="0"/>
      <w:marBottom w:val="0"/>
      <w:divBdr>
        <w:top w:val="none" w:sz="0" w:space="0" w:color="auto"/>
        <w:left w:val="none" w:sz="0" w:space="0" w:color="auto"/>
        <w:bottom w:val="none" w:sz="0" w:space="0" w:color="auto"/>
        <w:right w:val="none" w:sz="0" w:space="0" w:color="auto"/>
      </w:divBdr>
    </w:div>
    <w:div w:id="697244753">
      <w:bodyDiv w:val="1"/>
      <w:marLeft w:val="0"/>
      <w:marRight w:val="0"/>
      <w:marTop w:val="0"/>
      <w:marBottom w:val="0"/>
      <w:divBdr>
        <w:top w:val="none" w:sz="0" w:space="0" w:color="auto"/>
        <w:left w:val="none" w:sz="0" w:space="0" w:color="auto"/>
        <w:bottom w:val="none" w:sz="0" w:space="0" w:color="auto"/>
        <w:right w:val="none" w:sz="0" w:space="0" w:color="auto"/>
      </w:divBdr>
    </w:div>
    <w:div w:id="739592768">
      <w:bodyDiv w:val="1"/>
      <w:marLeft w:val="0"/>
      <w:marRight w:val="0"/>
      <w:marTop w:val="0"/>
      <w:marBottom w:val="0"/>
      <w:divBdr>
        <w:top w:val="none" w:sz="0" w:space="0" w:color="auto"/>
        <w:left w:val="none" w:sz="0" w:space="0" w:color="auto"/>
        <w:bottom w:val="none" w:sz="0" w:space="0" w:color="auto"/>
        <w:right w:val="none" w:sz="0" w:space="0" w:color="auto"/>
      </w:divBdr>
    </w:div>
    <w:div w:id="762074036">
      <w:bodyDiv w:val="1"/>
      <w:marLeft w:val="0"/>
      <w:marRight w:val="0"/>
      <w:marTop w:val="0"/>
      <w:marBottom w:val="0"/>
      <w:divBdr>
        <w:top w:val="none" w:sz="0" w:space="0" w:color="auto"/>
        <w:left w:val="none" w:sz="0" w:space="0" w:color="auto"/>
        <w:bottom w:val="none" w:sz="0" w:space="0" w:color="auto"/>
        <w:right w:val="none" w:sz="0" w:space="0" w:color="auto"/>
      </w:divBdr>
    </w:div>
    <w:div w:id="885798773">
      <w:bodyDiv w:val="1"/>
      <w:marLeft w:val="0"/>
      <w:marRight w:val="0"/>
      <w:marTop w:val="0"/>
      <w:marBottom w:val="0"/>
      <w:divBdr>
        <w:top w:val="none" w:sz="0" w:space="0" w:color="auto"/>
        <w:left w:val="none" w:sz="0" w:space="0" w:color="auto"/>
        <w:bottom w:val="none" w:sz="0" w:space="0" w:color="auto"/>
        <w:right w:val="none" w:sz="0" w:space="0" w:color="auto"/>
      </w:divBdr>
    </w:div>
    <w:div w:id="1078289456">
      <w:bodyDiv w:val="1"/>
      <w:marLeft w:val="0"/>
      <w:marRight w:val="0"/>
      <w:marTop w:val="0"/>
      <w:marBottom w:val="0"/>
      <w:divBdr>
        <w:top w:val="none" w:sz="0" w:space="0" w:color="auto"/>
        <w:left w:val="none" w:sz="0" w:space="0" w:color="auto"/>
        <w:bottom w:val="none" w:sz="0" w:space="0" w:color="auto"/>
        <w:right w:val="none" w:sz="0" w:space="0" w:color="auto"/>
      </w:divBdr>
    </w:div>
    <w:div w:id="1336805983">
      <w:bodyDiv w:val="1"/>
      <w:marLeft w:val="0"/>
      <w:marRight w:val="0"/>
      <w:marTop w:val="0"/>
      <w:marBottom w:val="0"/>
      <w:divBdr>
        <w:top w:val="none" w:sz="0" w:space="0" w:color="auto"/>
        <w:left w:val="none" w:sz="0" w:space="0" w:color="auto"/>
        <w:bottom w:val="none" w:sz="0" w:space="0" w:color="auto"/>
        <w:right w:val="none" w:sz="0" w:space="0" w:color="auto"/>
      </w:divBdr>
    </w:div>
    <w:div w:id="1766723574">
      <w:bodyDiv w:val="1"/>
      <w:marLeft w:val="0"/>
      <w:marRight w:val="0"/>
      <w:marTop w:val="0"/>
      <w:marBottom w:val="0"/>
      <w:divBdr>
        <w:top w:val="none" w:sz="0" w:space="0" w:color="auto"/>
        <w:left w:val="none" w:sz="0" w:space="0" w:color="auto"/>
        <w:bottom w:val="none" w:sz="0" w:space="0" w:color="auto"/>
        <w:right w:val="none" w:sz="0" w:space="0" w:color="auto"/>
      </w:divBdr>
    </w:div>
    <w:div w:id="1802110933">
      <w:bodyDiv w:val="1"/>
      <w:marLeft w:val="0"/>
      <w:marRight w:val="0"/>
      <w:marTop w:val="0"/>
      <w:marBottom w:val="0"/>
      <w:divBdr>
        <w:top w:val="none" w:sz="0" w:space="0" w:color="auto"/>
        <w:left w:val="none" w:sz="0" w:space="0" w:color="auto"/>
        <w:bottom w:val="none" w:sz="0" w:space="0" w:color="auto"/>
        <w:right w:val="none" w:sz="0" w:space="0" w:color="auto"/>
      </w:divBdr>
    </w:div>
    <w:div w:id="1845977891">
      <w:bodyDiv w:val="1"/>
      <w:marLeft w:val="0"/>
      <w:marRight w:val="0"/>
      <w:marTop w:val="0"/>
      <w:marBottom w:val="0"/>
      <w:divBdr>
        <w:top w:val="none" w:sz="0" w:space="0" w:color="auto"/>
        <w:left w:val="none" w:sz="0" w:space="0" w:color="auto"/>
        <w:bottom w:val="none" w:sz="0" w:space="0" w:color="auto"/>
        <w:right w:val="none" w:sz="0" w:space="0" w:color="auto"/>
      </w:divBdr>
      <w:divsChild>
        <w:div w:id="27995640">
          <w:marLeft w:val="0"/>
          <w:marRight w:val="0"/>
          <w:marTop w:val="0"/>
          <w:marBottom w:val="0"/>
          <w:divBdr>
            <w:top w:val="none" w:sz="0" w:space="0" w:color="auto"/>
            <w:left w:val="none" w:sz="0" w:space="0" w:color="auto"/>
            <w:bottom w:val="none" w:sz="0" w:space="0" w:color="auto"/>
            <w:right w:val="none" w:sz="0" w:space="0" w:color="auto"/>
          </w:divBdr>
        </w:div>
        <w:div w:id="689719276">
          <w:marLeft w:val="0"/>
          <w:marRight w:val="0"/>
          <w:marTop w:val="0"/>
          <w:marBottom w:val="0"/>
          <w:divBdr>
            <w:top w:val="none" w:sz="0" w:space="0" w:color="auto"/>
            <w:left w:val="none" w:sz="0" w:space="0" w:color="auto"/>
            <w:bottom w:val="none" w:sz="0" w:space="0" w:color="auto"/>
            <w:right w:val="none" w:sz="0" w:space="0" w:color="auto"/>
          </w:divBdr>
        </w:div>
        <w:div w:id="1126041728">
          <w:marLeft w:val="0"/>
          <w:marRight w:val="0"/>
          <w:marTop w:val="0"/>
          <w:marBottom w:val="0"/>
          <w:divBdr>
            <w:top w:val="none" w:sz="0" w:space="0" w:color="auto"/>
            <w:left w:val="none" w:sz="0" w:space="0" w:color="auto"/>
            <w:bottom w:val="none" w:sz="0" w:space="0" w:color="auto"/>
            <w:right w:val="none" w:sz="0" w:space="0" w:color="auto"/>
          </w:divBdr>
        </w:div>
        <w:div w:id="637299633">
          <w:marLeft w:val="0"/>
          <w:marRight w:val="0"/>
          <w:marTop w:val="0"/>
          <w:marBottom w:val="0"/>
          <w:divBdr>
            <w:top w:val="none" w:sz="0" w:space="0" w:color="auto"/>
            <w:left w:val="none" w:sz="0" w:space="0" w:color="auto"/>
            <w:bottom w:val="none" w:sz="0" w:space="0" w:color="auto"/>
            <w:right w:val="none" w:sz="0" w:space="0" w:color="auto"/>
          </w:divBdr>
        </w:div>
        <w:div w:id="502084510">
          <w:marLeft w:val="0"/>
          <w:marRight w:val="0"/>
          <w:marTop w:val="0"/>
          <w:marBottom w:val="0"/>
          <w:divBdr>
            <w:top w:val="none" w:sz="0" w:space="0" w:color="auto"/>
            <w:left w:val="none" w:sz="0" w:space="0" w:color="auto"/>
            <w:bottom w:val="none" w:sz="0" w:space="0" w:color="auto"/>
            <w:right w:val="none" w:sz="0" w:space="0" w:color="auto"/>
          </w:divBdr>
        </w:div>
        <w:div w:id="1388646073">
          <w:marLeft w:val="0"/>
          <w:marRight w:val="0"/>
          <w:marTop w:val="0"/>
          <w:marBottom w:val="0"/>
          <w:divBdr>
            <w:top w:val="none" w:sz="0" w:space="0" w:color="auto"/>
            <w:left w:val="none" w:sz="0" w:space="0" w:color="auto"/>
            <w:bottom w:val="none" w:sz="0" w:space="0" w:color="auto"/>
            <w:right w:val="none" w:sz="0" w:space="0" w:color="auto"/>
          </w:divBdr>
        </w:div>
        <w:div w:id="1472165102">
          <w:marLeft w:val="0"/>
          <w:marRight w:val="0"/>
          <w:marTop w:val="0"/>
          <w:marBottom w:val="0"/>
          <w:divBdr>
            <w:top w:val="none" w:sz="0" w:space="0" w:color="auto"/>
            <w:left w:val="none" w:sz="0" w:space="0" w:color="auto"/>
            <w:bottom w:val="none" w:sz="0" w:space="0" w:color="auto"/>
            <w:right w:val="none" w:sz="0" w:space="0" w:color="auto"/>
          </w:divBdr>
        </w:div>
        <w:div w:id="1810585842">
          <w:marLeft w:val="0"/>
          <w:marRight w:val="0"/>
          <w:marTop w:val="0"/>
          <w:marBottom w:val="0"/>
          <w:divBdr>
            <w:top w:val="none" w:sz="0" w:space="0" w:color="auto"/>
            <w:left w:val="none" w:sz="0" w:space="0" w:color="auto"/>
            <w:bottom w:val="none" w:sz="0" w:space="0" w:color="auto"/>
            <w:right w:val="none" w:sz="0" w:space="0" w:color="auto"/>
          </w:divBdr>
        </w:div>
        <w:div w:id="1296258357">
          <w:marLeft w:val="0"/>
          <w:marRight w:val="0"/>
          <w:marTop w:val="0"/>
          <w:marBottom w:val="0"/>
          <w:divBdr>
            <w:top w:val="none" w:sz="0" w:space="0" w:color="auto"/>
            <w:left w:val="none" w:sz="0" w:space="0" w:color="auto"/>
            <w:bottom w:val="none" w:sz="0" w:space="0" w:color="auto"/>
            <w:right w:val="none" w:sz="0" w:space="0" w:color="auto"/>
          </w:divBdr>
        </w:div>
      </w:divsChild>
    </w:div>
    <w:div w:id="1936329021">
      <w:bodyDiv w:val="1"/>
      <w:marLeft w:val="0"/>
      <w:marRight w:val="0"/>
      <w:marTop w:val="0"/>
      <w:marBottom w:val="0"/>
      <w:divBdr>
        <w:top w:val="none" w:sz="0" w:space="0" w:color="auto"/>
        <w:left w:val="none" w:sz="0" w:space="0" w:color="auto"/>
        <w:bottom w:val="none" w:sz="0" w:space="0" w:color="auto"/>
        <w:right w:val="none" w:sz="0" w:space="0" w:color="auto"/>
      </w:divBdr>
      <w:divsChild>
        <w:div w:id="2051957968">
          <w:marLeft w:val="0"/>
          <w:marRight w:val="0"/>
          <w:marTop w:val="0"/>
          <w:marBottom w:val="0"/>
          <w:divBdr>
            <w:top w:val="none" w:sz="0" w:space="0" w:color="auto"/>
            <w:left w:val="none" w:sz="0" w:space="0" w:color="auto"/>
            <w:bottom w:val="none" w:sz="0" w:space="0" w:color="auto"/>
            <w:right w:val="none" w:sz="0" w:space="0" w:color="auto"/>
          </w:divBdr>
        </w:div>
        <w:div w:id="932132919">
          <w:marLeft w:val="0"/>
          <w:marRight w:val="0"/>
          <w:marTop w:val="0"/>
          <w:marBottom w:val="0"/>
          <w:divBdr>
            <w:top w:val="none" w:sz="0" w:space="0" w:color="auto"/>
            <w:left w:val="none" w:sz="0" w:space="0" w:color="auto"/>
            <w:bottom w:val="none" w:sz="0" w:space="0" w:color="auto"/>
            <w:right w:val="none" w:sz="0" w:space="0" w:color="auto"/>
          </w:divBdr>
        </w:div>
        <w:div w:id="589891957">
          <w:marLeft w:val="0"/>
          <w:marRight w:val="0"/>
          <w:marTop w:val="0"/>
          <w:marBottom w:val="0"/>
          <w:divBdr>
            <w:top w:val="none" w:sz="0" w:space="0" w:color="auto"/>
            <w:left w:val="none" w:sz="0" w:space="0" w:color="auto"/>
            <w:bottom w:val="none" w:sz="0" w:space="0" w:color="auto"/>
            <w:right w:val="none" w:sz="0" w:space="0" w:color="auto"/>
          </w:divBdr>
        </w:div>
        <w:div w:id="1457678509">
          <w:marLeft w:val="0"/>
          <w:marRight w:val="0"/>
          <w:marTop w:val="0"/>
          <w:marBottom w:val="0"/>
          <w:divBdr>
            <w:top w:val="none" w:sz="0" w:space="0" w:color="auto"/>
            <w:left w:val="none" w:sz="0" w:space="0" w:color="auto"/>
            <w:bottom w:val="none" w:sz="0" w:space="0" w:color="auto"/>
            <w:right w:val="none" w:sz="0" w:space="0" w:color="auto"/>
          </w:divBdr>
        </w:div>
        <w:div w:id="1525512783">
          <w:marLeft w:val="0"/>
          <w:marRight w:val="0"/>
          <w:marTop w:val="0"/>
          <w:marBottom w:val="0"/>
          <w:divBdr>
            <w:top w:val="none" w:sz="0" w:space="0" w:color="auto"/>
            <w:left w:val="none" w:sz="0" w:space="0" w:color="auto"/>
            <w:bottom w:val="none" w:sz="0" w:space="0" w:color="auto"/>
            <w:right w:val="none" w:sz="0" w:space="0" w:color="auto"/>
          </w:divBdr>
        </w:div>
        <w:div w:id="1475290189">
          <w:marLeft w:val="0"/>
          <w:marRight w:val="0"/>
          <w:marTop w:val="0"/>
          <w:marBottom w:val="0"/>
          <w:divBdr>
            <w:top w:val="none" w:sz="0" w:space="0" w:color="auto"/>
            <w:left w:val="none" w:sz="0" w:space="0" w:color="auto"/>
            <w:bottom w:val="none" w:sz="0" w:space="0" w:color="auto"/>
            <w:right w:val="none" w:sz="0" w:space="0" w:color="auto"/>
          </w:divBdr>
        </w:div>
        <w:div w:id="1002662865">
          <w:marLeft w:val="0"/>
          <w:marRight w:val="0"/>
          <w:marTop w:val="0"/>
          <w:marBottom w:val="0"/>
          <w:divBdr>
            <w:top w:val="none" w:sz="0" w:space="0" w:color="auto"/>
            <w:left w:val="none" w:sz="0" w:space="0" w:color="auto"/>
            <w:bottom w:val="none" w:sz="0" w:space="0" w:color="auto"/>
            <w:right w:val="none" w:sz="0" w:space="0" w:color="auto"/>
          </w:divBdr>
        </w:div>
        <w:div w:id="1257858723">
          <w:marLeft w:val="0"/>
          <w:marRight w:val="0"/>
          <w:marTop w:val="0"/>
          <w:marBottom w:val="0"/>
          <w:divBdr>
            <w:top w:val="none" w:sz="0" w:space="0" w:color="auto"/>
            <w:left w:val="none" w:sz="0" w:space="0" w:color="auto"/>
            <w:bottom w:val="none" w:sz="0" w:space="0" w:color="auto"/>
            <w:right w:val="none" w:sz="0" w:space="0" w:color="auto"/>
          </w:divBdr>
        </w:div>
        <w:div w:id="333724649">
          <w:marLeft w:val="0"/>
          <w:marRight w:val="0"/>
          <w:marTop w:val="0"/>
          <w:marBottom w:val="0"/>
          <w:divBdr>
            <w:top w:val="none" w:sz="0" w:space="0" w:color="auto"/>
            <w:left w:val="none" w:sz="0" w:space="0" w:color="auto"/>
            <w:bottom w:val="none" w:sz="0" w:space="0" w:color="auto"/>
            <w:right w:val="none" w:sz="0" w:space="0" w:color="auto"/>
          </w:divBdr>
        </w:div>
      </w:divsChild>
    </w:div>
    <w:div w:id="19400199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linkedin.com/in/ummekalsoom" TargetMode="Externa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3</Pages>
  <Words>1120</Words>
  <Characters>6389</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Umme Kalsoom</vt:lpstr>
    </vt:vector>
  </TitlesOfParts>
  <Company/>
  <LinksUpToDate>false</LinksUpToDate>
  <CharactersWithSpaces>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Umme Kalsoom</dc:title>
  <dc:creator>PITB</dc:creator>
  <cp:lastModifiedBy>Umme Kalsoom</cp:lastModifiedBy>
  <cp:revision>13</cp:revision>
  <cp:lastPrinted>2024-05-28T12:24:00Z</cp:lastPrinted>
  <dcterms:created xsi:type="dcterms:W3CDTF">2024-05-28T10:59:00Z</dcterms:created>
  <dcterms:modified xsi:type="dcterms:W3CDTF">2024-07-02T07:45:00Z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RJ_IDENTIFIER">
    <vt:lpwstr>35499cb3-25ac-4acb-8093-403b0e53182a</vt:lpwstr>
  </property>
  <property fmtid="{D5CDD505-2E9C-101B-9397-08002B2CF9AE}" pid="3" name="x1ye=0">
    <vt:lpwstr>+IYAAB+LCAAAAAAABAAUmLWCpAAQRD+IAGchxN2dDBjcXb7+uHCDsaa76r1lUBiFIR5hGYKDEQj74yCWpxAO+WNZFMe5u5XoEe3u7aD/1uYduJ3WpAUtW2hLN/y9oz9Z3t1Qx0qOw7NWoAchdDzbDqjiNKZ3xOH7z9VQlYLIEVl7doZ8cO3VOfDtmatfXcysE4TWrUI3jMD+JjedW8QvLk4/Di9TQIyQF9wijIJrbxeu6cPx8PEMlI6OuWns25s</vt:lpwstr>
  </property>
  <property fmtid="{D5CDD505-2E9C-101B-9397-08002B2CF9AE}" pid="4" name="x1ye=1">
    <vt:lpwstr>TUuA3iok7jK/Zufdc921v6p7Frg7Bu2eZzCEh/SW/RcFeEbgVbovCLOsANSZam3j8OBtzoyD2wtgVVJqq2QrEJHpuW+Di2EmZMXUy23k1i/BbRbFYr1GuRxcjwS56BX+Dh2eGFuOF3Pylvk3d51GVbbTfvpg92u/1RXFeuOzOuWozdGKsTOfeU7VkEMUCiy286qDNl9FDVxcuC/DnoErR1X7OW93dw4i3ujQK8yDJE1J+WGM8mU586xGIOnCAuh</vt:lpwstr>
  </property>
  <property fmtid="{D5CDD505-2E9C-101B-9397-08002B2CF9AE}" pid="5" name="x1ye=10">
    <vt:lpwstr>SNI0uYx48z7Mw3Zos+4odDcYl/8Qsnrn5RbKjhpiOlaPaXomGXhlWGlAiZT1kS6BB4ILV2L48DufNe839SNn90gBNWebLGwQl0j76a6tapR9nhbMaA/yqaQdvSfaWvlz2ZDU9CZ8Z6iyWUGIZQP5GKdyqNZI0QGnsBtLC9eSO3OLqDGyFW4rChFY7Q29CFjfY0yHXSwPdlHu1bqhxDIT849KZZ2fROKvjWdU30nITUe+k29GrjEoA0VwYuhuB/P</vt:lpwstr>
  </property>
  <property fmtid="{D5CDD505-2E9C-101B-9397-08002B2CF9AE}" pid="6" name="x1ye=100">
    <vt:lpwstr>+u1ZbBJ9sCZJF6R+P9WLs95BXlcr78qTreokVEvoy5ciqKuPlGb6WDPFP3pnF8ISAoqS8uI4MVSI+exZY/juffXpg8eEz4jtWajyBK4+tVTx6yr5dGbpywGg326t9J3CdLissLc3ws/Ed5tszyJvSPiaLLKoTWyGDHBMx9g6K08/jOliwi6t5UfamV6rPhrrARRFlcc8pysE8a2zpIVkjEIo8RK072b0m9AO/CAhYNPyL0ABqB6nCheScS57JcM</vt:lpwstr>
  </property>
  <property fmtid="{D5CDD505-2E9C-101B-9397-08002B2CF9AE}" pid="7" name="x1ye=101">
    <vt:lpwstr>W1iwg21YcvM49ZAsMdbfMM/5+oYH4tAonbtrwlu2yggc3fNqa17zeL/w3qtosvNKUu0vwUcs2rvUVX5zVuxB8g9fv1QW7Ab28QiAY50UQceA99LuA83qa8bADC27SilU2a4WSXkntsEKyADEdj6hnG77m4YNG/lO+5D7ORP+9Y/Fz9k6HxT7HZfQ1AYGxCyV9MlCr6mlaSdHGa5ETfYP2c5SZufhh4B4toV/KLyS32O5ydiNhbwYXXddf38EIEd</vt:lpwstr>
  </property>
  <property fmtid="{D5CDD505-2E9C-101B-9397-08002B2CF9AE}" pid="8" name="x1ye=102">
    <vt:lpwstr>OBbDUZNMg5+2P/DIHak1SAtomvzCXGhKijui6L8Q9xoNSIWErxxI/tqX7Dxb4+iuvSmx4CqRYI9txbTztr9g9DKdcv8ixWjZrpoj+8hNGBbSE2mK7Fx1oYXOnHLrcAJYmvcwOYZMULXRt0bjFBBabCeTIT6YvC/CaApAdilB8NY0e38dZeRzP4aWr+0g4uml9anzM9YPCkp5Yc0K4J/5gFled23201Y5Il68dKUCkGC/ZFDtlmSflLwTrklaJR5</vt:lpwstr>
  </property>
  <property fmtid="{D5CDD505-2E9C-101B-9397-08002B2CF9AE}" pid="9" name="x1ye=103">
    <vt:lpwstr>zbzgq4QBx0TzKLc7ZoLB1wmlLIpUSprVCcMYak+sMZfhzE6HF/Xk6CkDOQWSvOfwg8131TPbwfBRPx/O0N3TX4tAqhNRWnG2mllXjpuArBRyzQIXRSV/yuXtoOdcNtb+vPjQZeyfwUmdQ7lCZMttKVbBNOQ5us2HxDUh6saSkdO9ZZk4sajCukn22cEZ4KYNlw4MqKw8R6Hzwf29GXwxjcs7DAI89ZkjCvqk+ZaYT5zzK+yCkHuyEsHZLYPPU5x</vt:lpwstr>
  </property>
  <property fmtid="{D5CDD505-2E9C-101B-9397-08002B2CF9AE}" pid="10" name="x1ye=104">
    <vt:lpwstr>3SAa+lKnpQtfLSJEuXkLEOeDz0eZ3ZHJJ8PAJmpW+U3298wNG0UZ25sHEFf0BHJQ6wnMviAeykhPJgsUGoZzb1bwRbD6KbiEhcV1+updjp9Of0oVEdlOyo/buXCyjaiOOsdkc3USrei0jJK99F2ZjwbrrpbdoZ0iDX3MKVIwpgRKRPspPzGguZcX8PaV28VSK8UZQkFeDwl/i8YwZsvsGojZRZxcuiBWcwZ1ZNuyfuJuGoHr4xTsHMhlxCWKA5i</vt:lpwstr>
  </property>
  <property fmtid="{D5CDD505-2E9C-101B-9397-08002B2CF9AE}" pid="11" name="x1ye=105">
    <vt:lpwstr>mU1UN8junl17csUJuVJMouDh3QUlMfHD3XwRRViAY3H3JOyoydRMXe8nttz1Wv7zpixJx4+e18JHzkYZjUM/WGuwiSvHZwa312jL8cSIC2jbosjtF0pqUojJtcjagAVgt+Kc7XplUvCTcX1RIwUC+iWtLQeqpilJlsgSEw6GMnvJCTysK/l4LLRD+fY3zQ3sS/takm7SjJJx7j/zSC0QANDeYxI4T2WCe4sPzj8EanFKvblcaus/xgnV8B+rjlt</vt:lpwstr>
  </property>
  <property fmtid="{D5CDD505-2E9C-101B-9397-08002B2CF9AE}" pid="12" name="x1ye=106">
    <vt:lpwstr>Ld3L4eK2GbWYUPcBINClCC4FJDUfYA4Q6MyOV3jrYe917dvHkBaZ+w7+vPSnWZhFZwh9lc+ctzqU2+l8oGVuPCpB5x3gVuvadDhtW+wDch273EfsbeTdrzOnpIgWOJY6f+OFv5pda5JE8DTsYMedbnKsI7qDOje2dG4MDM+dwSA8cQy2uoRWHM8VK8zSVb1tM4WAju07WqdBbkICUOk+mX5Hwp5t33rcVVseQ2gZENOH3D9dxiY8XjxPTKApOkf</vt:lpwstr>
  </property>
  <property fmtid="{D5CDD505-2E9C-101B-9397-08002B2CF9AE}" pid="13" name="x1ye=107">
    <vt:lpwstr>vymqY4SzQWFUKZ2/S603E4PHfSZw1th0l792V77MYEacTxpIeVRPj8AcYZ6yWbwLQhqk5kHdlVtcGsiWhgJzNPujIJ7Z61R+R0npQzTn0sIfWNkuoikhxLlRhlHHw2pCkV9svpOTZMc+/BCcpuOCNDcketAvy4tfLAA2s4WbIVYOyL9jDGdcvoSb3ZZVdtxsIZPUNhN4RL9cirxuVV+tN2gRl32QvASPxxmvzTjN757Za9KjEZT00heTxPmT7hG</vt:lpwstr>
  </property>
  <property fmtid="{D5CDD505-2E9C-101B-9397-08002B2CF9AE}" pid="14" name="x1ye=108">
    <vt:lpwstr>4xWCfVuuH6GThA3JTZirgoSM3JuEff+ygI33ye84+KCJpNldkEoKLy3q/5rJYJZ273b6vj9BCoi/9vj/WBmEnY/MCzg4+v0Fdkb5vbZ0gzevft5tRLbrJaK0CVAOJxLyiiORXI029a1iTu7YRIBPcKoRo7REt5G3ZKYrwUBBXLpkFrxqs3aTr9XeiAeHke3kUXpV1uM1Jtt35+3P5fNIWa+WS8vWDH7SbFBXPAF3fTP98gVg9R8FsyypbfDKcOq</vt:lpwstr>
  </property>
  <property fmtid="{D5CDD505-2E9C-101B-9397-08002B2CF9AE}" pid="15" name="x1ye=109">
    <vt:lpwstr>AspPd1mEAMuEnQET5aR/8LH7wHi3A/rSDB8p4V0GdqHjCV6Q3pn28ejy/rZzE3di/6MAvGR7Ad9u55uCS3875IB9Sv03DwS+mOJ8Wz7sBhg+VodpRuOrtViX18ziNVTH0Z2yVxZV/mRnUkivNKS6DpzcU8xnUnKuikMA4aA1mVNIIT6o8BZNHTLs4x7syJ0EuCkak5Rh63uzjlM3oRhn288dnfZnIVMANu3IkRc+GLnT7Tftg7+zQ016l97/cTL</vt:lpwstr>
  </property>
  <property fmtid="{D5CDD505-2E9C-101B-9397-08002B2CF9AE}" pid="16" name="x1ye=11">
    <vt:lpwstr>Uf++h3trwAZQ+LvKZRNOp8bFDymtrz1iK+y7fA/pflTd/u7nvW9SULP47INTbkjJ0DP+TZ7TiwohUp0ifgnz/zUd4rPa+vfyghS0yg5WLML+MHH8UfLIfGVggqcTQxiP7J2E1ypta1cds34CZh/EiaHiiQPXX+lzgTcn2z6dnMeSnyeOl4iLQaX2gX5c2jlukr0LQeoIDkZBkLJFBJSIExOycEUmoXMLvYQCfxyJwwE9Q9t5EUzGT4wR2W9Esd0</vt:lpwstr>
  </property>
  <property fmtid="{D5CDD505-2E9C-101B-9397-08002B2CF9AE}" pid="17" name="x1ye=110">
    <vt:lpwstr>5y9ZMdAUt9Ah9kbpLzt+t4mOzhIuV0WvlUrfuubk6uj+3KlIynvvWk/QyuSLPuXUYv7kqPOt5cvrXBuMjHp13VwsAO1/+yW3krDd67BqiBebJK75ZAbx698N9hRrFNc4lW3CAt0Er1hqO5IbbhmbsgxSVCLtn9EgFdiopbvtTzXJ8as+sWOqZysI+HlyS9Qj2WZEIWPmcNKLKaXkMwcho2L3HSS/fBV2T8HPbAtDqd3xoGeUJGCQmgtTQ1+moYy</vt:lpwstr>
  </property>
  <property fmtid="{D5CDD505-2E9C-101B-9397-08002B2CF9AE}" pid="18" name="x1ye=111">
    <vt:lpwstr>5kVaN/o0CpX9r0HXP2NNunujw92PDcU9YEAl25BdJMy4zg44MjoOrSqMKhP6om9Qtjw1y+uomn6tTVxKtJj7Elme7t7PR1e8yca6goMaySWIcz6Dej4/tKOkKyw9wWyOfGmSRwt6VNPuFhozfCxQiYE2Iqkt3igCAe2zWKbb/z/GrXiasFjvbYi864fiLDIUQ0f9koXy3FkcDx0WHECusHxL0fx/AxOJ8O++x78fF1RiWJlKXZcNuG6bZ9esazi</vt:lpwstr>
  </property>
  <property fmtid="{D5CDD505-2E9C-101B-9397-08002B2CF9AE}" pid="19" name="x1ye=112">
    <vt:lpwstr>Mnu+3SDV06mvqgZLICymv2RRqurbilLQlgSAOYYzGXeASncoLWHGRHQ0xjQ0/HNmuUpGDumbSQzGM+bwLGq7wR4Ol6d5LhTEYu7PYS6ctSaxs0TGKw6+s4SyiLbBwuJGsDPXmcpYNuNlFj5BJS0GkDlNI3H/7vLj80acw7h3yWzvZC0iPQwq47ilXjX+pe1wqX5wbmJu9fjxsqL5Tm68TItdKPARnNgfD+jW/YvGZj+Q3rnml/zdgJl5IsDbjvj</vt:lpwstr>
  </property>
  <property fmtid="{D5CDD505-2E9C-101B-9397-08002B2CF9AE}" pid="20" name="x1ye=113">
    <vt:lpwstr>5NKpcQXAkyc0hKiz3KzXF7BICqExnsc5TqetsnxaHXH8Jmw/89PM+Wqvgxww6ymxttpzA8pCWIh6LGPWcAPDZAvn1/RHdGjHfAGo+Vlv/CpZy7T+ygBVfyufEmanDprNHg+NGJW4ISxSL8F7C/GjSm/OUrJbyRAp4I8nmAHo90t6eZoXYa19hSMpy2H86wJJe/cqLaKQTgb1/YbwY+yDVPgsTWY5hOEUPZsUCLbQ0+2+HajTvD/mMYPyB7svRxI</vt:lpwstr>
  </property>
  <property fmtid="{D5CDD505-2E9C-101B-9397-08002B2CF9AE}" pid="21" name="x1ye=114">
    <vt:lpwstr>SGvZEt9v0nE5bty01R7pyFaenYFu/w8VRKjDYxhP1xp0QIbHvVcmn7SBSe7sDlF14Pp6lmxC843UoasXpBjqyobgDsYZuGxjIYKjYmhDmxsnmlDfFuuxhKRZ4Wggq1QiEvciRtr6VVMDYF4mxQWJ4z0EZQFBNXeciCsk4kH8IRMwY+FDYn/QTBrhzqOwJiS9hpRe6g4e8K0fVnyUlT405f3zhqyvH8R/aYMH9R5PzxX2DfewAepF8TVLE3BDH/j</vt:lpwstr>
  </property>
  <property fmtid="{D5CDD505-2E9C-101B-9397-08002B2CF9AE}" pid="22" name="x1ye=115">
    <vt:lpwstr>hvWAmd2vrOsHn38yZOCqS3NXdJrP0JwiRCGwxMMh6V6FcGAQQueFXky3/KBK2Os+VD6nEeBU+NwwQshzGV2SHx1AzFIsJ9SwX4JQnZgnI7tbzbZiUpvJ/9BckBRsRhFU5YgvL7QJm+Z9k9tyg6C/XS+8Iyc+6UOzbOGtE7JtbjWzVsYpZFbANquSqZiMXrYughvA1zxOHaNe8uXFvEK1WSTgYTp1zmNKaHMzycE9ItAiwubNa+b7TKuRbsM/a84</vt:lpwstr>
  </property>
  <property fmtid="{D5CDD505-2E9C-101B-9397-08002B2CF9AE}" pid="23" name="x1ye=116">
    <vt:lpwstr>5hHE9tpgqw/Pc55Gphr76xCZ+pWkc2KDSfHOzpWWF7zoDSWiuL+zLkOhstzuYzLCQ5AdkSL2b2vx/6cFDGEHnfqIlm9GxYW8pcmTrh89WxD73jbf+K3waqZe8iMTVYhdBYmOyphUroti4LZsVnDrcoHrTb6QXRmDYiKjpWpWEDLLKBw3rFBg4gMZIfp9ZOfXs9J9dcbq5T18Ze1aVUXdIUqK6YNjS+UKg91bmgbaLARnrGMt8muAFYmEUni71PQ</vt:lpwstr>
  </property>
  <property fmtid="{D5CDD505-2E9C-101B-9397-08002B2CF9AE}" pid="24" name="x1ye=117">
    <vt:lpwstr>If7JQwpo1R5m2pKnw+7bob/Sdh6BsnWJBgvYFw/jNAUYWwCHg0YvXREb6DL83z/rbGWHhKh1IXF6D7cwyyvKL2ejdT0YBzGk5L+/vDtQPCKjQiR11TOSXQV0fc7Qo4tEMLxtYJK1gcJt6d9IpWuV7PteVb+/lLo+PRHokF9DvsRzlSzTl0wAVRXv7/60QOIRsalM1K3YSP8Iwuj+oB1g3YaUF4tUnpBY1rInUHxRKvVBnlb5tNFUHaRCyhv0tOJ</vt:lpwstr>
  </property>
  <property fmtid="{D5CDD505-2E9C-101B-9397-08002B2CF9AE}" pid="25" name="x1ye=118">
    <vt:lpwstr>4ol4G8yzz7QgdHng8drp3E7xGecMvvFZBv9xXAbf/2s/bMY3gSHyKDFURwhbMYzyaYqUXioqTw+Va/v6FlkfB0EGyTkdU8rbprjBjo+MJ5gyvS3VQVvdwVDOW+MGLi5k/4a/S6gbmO82zJ1uyKiXix90tn42v6G0bANEfK9nyU6dTFllsXFTU9kbfT/wKQ8nHuJrHMCaDoIopJgUHJ+ctdmZbXPThfDwuc4u/bNMGLmA2Da2wowEWSsmJurmpnZ</vt:lpwstr>
  </property>
  <property fmtid="{D5CDD505-2E9C-101B-9397-08002B2CF9AE}" pid="26" name="x1ye=119">
    <vt:lpwstr>toLn2EypR74NfX2+U2rfeECrfDEOsfOK1tIRbokuQuhrkvFlEb5MZZdAC7x96AVP6bJJvkK38mxZdbUIYQcf/gO+4Mb21B4UN82zEcNc7ywzTWqJqAr/+gM9jM+GrgrguErQW7wgjRCeKo+dv9d9T36rTMVlCfZABwMuEP7JibIcmrzBSz4893D/KH9eFKaVzAFhE1gPd4J/c0FYFgnUF+/Og2531RZpJ/qOObGBF3wqK7xIdGqj3yCF2ghk0Xo</vt:lpwstr>
  </property>
  <property fmtid="{D5CDD505-2E9C-101B-9397-08002B2CF9AE}" pid="27" name="x1ye=12">
    <vt:lpwstr>RDGybJLakZHiQtDg3/51QmOGisnxphE98/VNWTY7SjO9486wBWyyJvR6vk+vJJ3uIECRwhO42a8Ydiv+5tfRmlUpz6sDFfd1mdkefYjOUMUD1mJBiZEq+fPaBy35OgFLxHAPoE158a+0xNQjcWYl8PTUwsQSAigEEIHI5lrzVcHkqagQphYMpY4Ux8KULdG9iSfBc4vmIjW/82qD29HotM4NlXI6t0WIpdDMzTPnU7+Bfo2qkVQWs/OEW4ZKFCn</vt:lpwstr>
  </property>
  <property fmtid="{D5CDD505-2E9C-101B-9397-08002B2CF9AE}" pid="28" name="x1ye=120">
    <vt:lpwstr>/mz8iC4JT3TkXs0nuXH4QweyHJWcenpkOvGrXR4jjGXRvVGIePzeKWWNivUniJAHPpM7bU0eqQvppzVp5EiO+J4eGeIp/lKsgqIc/gmMWsarn7GgJsDkGn40icMj5GGcE2B6d6v6kGsdA31UpShgq1LH8qCcpHeggq3ImpXpldQVQ7NnQKQ+a3kTwRwa73Y6jfzy4g1eClPnUX1ZwYIeVXW4pDPeeEpvTrsYwSdJTysn1Qxa8o74Gv29oQY1h61</vt:lpwstr>
  </property>
  <property fmtid="{D5CDD505-2E9C-101B-9397-08002B2CF9AE}" pid="29" name="x1ye=121">
    <vt:lpwstr>Ytsv6i22+XzILNC3xvq3Oxc1ZUxEyKa9ivdxPUpyLvBa9dMZ9RSaLhb5k37ubpDrGNSXAtIVMgRTqEBMf9WyyfbP7zLR8VHRvzgRnCo5Lz3T12VsLmreyycqcCiiC7uG+czirEg3136Wmdr8bOwqGNI33gzsNSxqgKlmdmwn8/w9tkENXYidb9YvqnQVSRj9ldb3yk0APVDElUIJ7pdncslHNT/H/JNEq8JQYGXFPhDKwRnCeDIvVuVBg7G7Qnh</vt:lpwstr>
  </property>
  <property fmtid="{D5CDD505-2E9C-101B-9397-08002B2CF9AE}" pid="30" name="x1ye=122">
    <vt:lpwstr>xQevfXbpZJ5KSvXM6IJh8VgABtua9SardPnaL7He5MlIAj5qOo6hXqB/G7nxZo4taPmw6nGXHQ5wTRfFnRsOtoDXmiR4MjsV53K9Rz1RVcJYx/c/MdspmpytQzzpX1nHCZu8MTfvLIi9V5icNZFSfYMdLneyRKpItC6ET2pd6Oa8v2MNdWgIKW7nBg4+fK+lUN6x208Om6eERQlw7Atq4S2LLxDJpO+87K7fg13f+VJyk8dCw4NfsysQbw+hbx2</vt:lpwstr>
  </property>
  <property fmtid="{D5CDD505-2E9C-101B-9397-08002B2CF9AE}" pid="31" name="x1ye=123">
    <vt:lpwstr>M8dbU2dU9kDtCwFWbF5j4vjjQPacx+Bl2ZrJondOhNdLQvaMbJAIIA0XcwCHGPwi9zDEPpM4cuIYTJtCORjbiULtTDvVzqGVKCmgM6GlIh+iqb6q+8386zlbDslVCoCyyhhk9ePgwIgFCZVQfBFfOD5d1P0vAiI7yxrQpY3JJAQzbqC8vlpEHdTdR9RERylJHmCXs4RXPKkPcde6pWdmEhsw8aOdUZG7LE5E4pPad9TYaAl9K+0UZUF9IHit55X</vt:lpwstr>
  </property>
  <property fmtid="{D5CDD505-2E9C-101B-9397-08002B2CF9AE}" pid="32" name="x1ye=124">
    <vt:lpwstr>u1KxTDXR812Cye5wLbYCVUzDOCUs4iLTf35B8xOMLXKGEv31aEARfvTSKE4E3vdc9sxeg6yMKxqku3ImB+OUEMRe0zL7CinQpeXZlrUJ6qiTqklLN+ttOSMMkV1G27zbs1afxxL7GLf4+VE4H2yhOQCVN7h1z9KLe3f9vuKRzI4f1p/xosGvr2j83wTy5zyC6B7ado/yMErzKn2XWc/SIAYkpxco5uyx1CKaGQVfP/qqzL6xE2cK9Hd0nJGXvjc</vt:lpwstr>
  </property>
  <property fmtid="{D5CDD505-2E9C-101B-9397-08002B2CF9AE}" pid="33" name="x1ye=125">
    <vt:lpwstr>uIK5iINmMNk/v/37YZcG7y1noZr6rdU1cUoBtvZyyDx79dHf8jTKikEl3HNK+v8Y8td4YfrjjfN4ED3Rd7x2j/PAz4AbHddFmSRU9Nal6I2fp3PE8/VFhmOdRGuiX+mdK77H+hvuskZxAvIPqmSACTHfV5V4saxJTxPsOemFUx6ttffC+NbcviMFUQtxuUzmTmb7HXPV25tD40EY595JNA1qxl0Ei0n7zhcOLJY3TsPrEULyvlPS1OLqmFti/Lt</vt:lpwstr>
  </property>
  <property fmtid="{D5CDD505-2E9C-101B-9397-08002B2CF9AE}" pid="34" name="x1ye=126">
    <vt:lpwstr>jPmK8tijm/3sLbMjapjoIw6h8/8ilpjEJ5GxXTRWmoBfTRQhlSemmFL+Y46slvxHkNd52hoHBzjxCLP6MOZmksPbzOISTDuma6KrOkENyhH+eFyISz6eL+Y76mCldGTpxfSA99+7vXfU6WR4gRS2grce5Zc/GR0GzcdnjpctZJa829cp/bW2FDocpb9NAGv7EOw1+hgwE+RL4/TGrflax9VEZO6F/SpwAXpFR5v0hVbyR7e1dia22Qe98NRjVrD</vt:lpwstr>
  </property>
  <property fmtid="{D5CDD505-2E9C-101B-9397-08002B2CF9AE}" pid="35" name="x1ye=127">
    <vt:lpwstr>YDf1dfJRKkIb+zF3WbXgdF72KVup8rXORMIfTB7PFtLOSq7lgeKxFc0yq5Q/qN6mbKrASonPFKQTLKzW7LkbylwgfFpKdXMgpSlpPRzhqbcEpnpBl+DedddKRkM7RQcvJtHEXjAgWRuT6fw25Ab7oH5oGbkrfD0WwpEECbkN9uQ4NE+68YRPEy8LkGZEQq8rxcHrkE5V5xAOTytUMH3NNdKNFHbdWjp3mMde+xdMBS6KoyF+6axzAL5Jfp4kAAm</vt:lpwstr>
  </property>
  <property fmtid="{D5CDD505-2E9C-101B-9397-08002B2CF9AE}" pid="36" name="x1ye=128">
    <vt:lpwstr>pSiz0afXUlNG52/n6awIIRB7WCgHJukBEEDn3/dsmLg6KdFQFrAE7F3yzuwzg9byiUtYhUgQW7JzsExpyZahfEoFkA/v2sQtAwjUbcbXHEb2niUjBiU8mvcQAeJvxJtKuifkfNEIXFnzDbgzdDZiEo95Na+uzTq//SQJBWZ7QRTGJP9hspUow946jxmNPFhw4aETy7DTBWVNacxnOsI4FzBBpsUBuQSaBR88iJ4+P8yS3wpHRYCVvimBCkarLLI</vt:lpwstr>
  </property>
  <property fmtid="{D5CDD505-2E9C-101B-9397-08002B2CF9AE}" pid="37" name="x1ye=129">
    <vt:lpwstr>/33F6vkYy7+X8i79i5P8Yp/OIzfQI3AZK6CSXu3td88LhuKOuMCBzGZJdVE3jfTx8wnU57x6o2hcfHPIwW2mh4cigoNVlnwVZsDLT4hsXY6vlWSAZaTKEynz2zsFYz7mUhUcH1ookVbWhlVTgYoyugmZJ/EeOHHQyJC3/1jL1hWw5MV1F+mV1MKI0awPhix7lZUn9uei5fA8ry62c++YlyfjKsxbpJPB0gk46nZaDgmKZGjbTdHZ8GUi970tLxO</vt:lpwstr>
  </property>
  <property fmtid="{D5CDD505-2E9C-101B-9397-08002B2CF9AE}" pid="38" name="x1ye=13">
    <vt:lpwstr>SbEEyFqRRJPAHVyg9+7Lvp/5EG4AYT1KCheA1+Kw6w2shsl8P7ejheTU3t2GThOj+k0gc7t9eKdURLDeErH9a/IbolZt2PF28CPQehct9FU+IPN7YZNqpWhwlfjT4IJgcJEZ/gRkqfw5a4z8eLgGRzHg5Cg63xPNLknk7PKE+LEwMjQ89OXFeq+wKL6bpo+kfATUC6ktCM+gV9GRzpaRz1pKuwbaOPrKktJZOmdUf6Ebl8mPKn/uFkK3wJ3Ez0l</vt:lpwstr>
  </property>
  <property fmtid="{D5CDD505-2E9C-101B-9397-08002B2CF9AE}" pid="39" name="x1ye=130">
    <vt:lpwstr>QKvQQ9YG5ToW4haleN0Qs/53wmGtV/GtyMTGjon5H0U/2TaLZ6cRU2k/okaLQ1al4EvUrbocIqflFDyZKeevjgWgbn8bStVtozDzI2snEuNoIzQYswz4gdV6O4fzBakWdj1ZyIud7WNTGiawU4ZfqJFR0svJo70F51aUXpd5Q/E1G6byQLE2MKhzYnHklFZC3dwKk9mAfUweye5rsQyOHBTJ+dIxM587hh7S6EJsXVUavfqW/QyOuFCOEG8dtXO</vt:lpwstr>
  </property>
  <property fmtid="{D5CDD505-2E9C-101B-9397-08002B2CF9AE}" pid="40" name="x1ye=131">
    <vt:lpwstr>ogaPj4WB6cUm/m+0cOrnsaymBvB3CGVF90qHDK0rzAgnZkaFuRWugxy6gxGRmJw9iUmGYyh/gXl1b9dq3uMdtLjOP4UnJ83XUHAL5cK+PYCmLADSdCmS76QCU9SoMFinC/tYeq9BQCAaMTeYnIENa3L4I8ebcLI5QOxI3mR87kYe+VYkgBbd/RA/N4uQUfgx5BkXGYeh6vYo2PBOCNzMt5iyW8SCqISLKQwMDFedpO7iAYsRzCYRui8kczILoNQ</vt:lpwstr>
  </property>
  <property fmtid="{D5CDD505-2E9C-101B-9397-08002B2CF9AE}" pid="41" name="x1ye=132">
    <vt:lpwstr>4q38pNOSxEe/Y0EwKa3nUlT9+79Yug9wOUoA4M6yZPTwtNy62kF4JlKxJJ/ums5Pj0tK2rKVPouaHi818KFUJaH3Q3A6wna3Txtx4PFVxTkPww+tAfVocyfsdMtKS25Cjoc4XapsjhgXOirofM+4dicBBM20pWBCfBXT2rxR9hwogvCSH6ZAg5cXvL7iwRo3Qb9hxCTKGeWaC74mT/0QSmf6tN9RmfOA1ENMuoep5QZVUQLQn0blszigZARC5kJ</vt:lpwstr>
  </property>
  <property fmtid="{D5CDD505-2E9C-101B-9397-08002B2CF9AE}" pid="42" name="x1ye=133">
    <vt:lpwstr>vy7HMoAPE+bB9xuz3Gd82yQecrIHA/551xyopnaEKLF6HPHrk+I5P3ieIvZ/KcK7CQRHEmfaNJ/kEy/p7RoH2/w2538iY+UCwgplQ1Hwqo0YfR3SoyJHyGRjCzSifnv9n/+zL6x0jvvTNHdn5703ET7ND63qgsSX7hBSNxxIh77eIVGWp74vuzatQ9DB+soudQdA/3AkHSKlQuHGAld+aL0RwURMb+DEQRyjtyEPN/VVs3YqqQgHsgxyAI0WGNx</vt:lpwstr>
  </property>
  <property fmtid="{D5CDD505-2E9C-101B-9397-08002B2CF9AE}" pid="43" name="x1ye=134">
    <vt:lpwstr>x68dBFYENEeu98/ePuWZIMSYagMcFjnbXSdqFmp/WiKyPadHJN64NfteraqsJ2criyNO73ddnZJs35G6eUeSwaTD8sUmmz9hEYzcY8wjNVR/so96qfGw5ndnX6rniVH53PmyxJN9S06+0hd6+7dAk2WLsAb1Fkb4zPPuuTy9m/hbomnZVBeSMTjXw23BxtgwxEcq0co+aIPpJAZSht4JuFXWT5yW/yeaBl48P5DMk7a0+rYujksGAyk0XmgDQpU</vt:lpwstr>
  </property>
  <property fmtid="{D5CDD505-2E9C-101B-9397-08002B2CF9AE}" pid="44" name="x1ye=135">
    <vt:lpwstr>jyn0sz+rb/UZ8+iQfsVBGU0LYLAChTP/h54THV0Y3VJZhF+n7feh2MNSId8txsSf1Cr+7Wrmgq/8TpJaWknVYQJydJJRxyNkIRTqO/uJ2B59ffOBGwrjBE9TH4RHw7Q6e6IDMacJLkv92xIhlUXdpUT4r3/EcU2X+R49YyKi2oGxDGG4nanVl8WC5Z5AtqB2qjTHtaLFW5Nf+ELwe3duwjjALFgu1d/BjqpAAlSMwNumYn31jE4EJQYpYi5o7A9</vt:lpwstr>
  </property>
  <property fmtid="{D5CDD505-2E9C-101B-9397-08002B2CF9AE}" pid="45" name="x1ye=136">
    <vt:lpwstr>9Ybszbq97V81v32ZD5ntnLah155vJyGudsN7LyFrEHFINl3YtE3HCVCZ59x7cTGhIBhLrgQv89y5SA1awGGiF8a2Pm8SprzqR6Vx9f5Vs3WchhQ5ZsARDyA7a8eU6WhsVFae6sQliBWbOQ/cCcK2Kiq0eJ4FJv8OxIYM1hAVORBq8jNzlBgBFh2F9IkGbbmrTvQoacJLLsiy9fqhNF6zEw9+zoVcTCB0rNffY39qW5eqrR2nXNyynhb89+8/Iju</vt:lpwstr>
  </property>
  <property fmtid="{D5CDD505-2E9C-101B-9397-08002B2CF9AE}" pid="46" name="x1ye=137">
    <vt:lpwstr>epfiGAAA=</vt:lpwstr>
  </property>
  <property fmtid="{D5CDD505-2E9C-101B-9397-08002B2CF9AE}" pid="47" name="x1ye=14">
    <vt:lpwstr>A1Ov34yiFeF2bur2Ubdpgl9dyzk+z/ncOtxFHeg9wMy6NW9H57aZZJ8/ORq3c/fmvQmP2nWmb8hxtiLJ1BVgV/fINfI40KmWsek9WvI99Ad+gU5mIqGjxFBpz4i2w4wzuewu1S8hZLCeX/bgyl4uZW9E7J4fzP2WYt+nPpOo5OPFaCTTEq5ktPjUSjXVDrQNfZekmbIYQcitRba68KlWplJftMA6I27HWiXXTZv75ZFdqom1OiDu7t+3n91VUUI</vt:lpwstr>
  </property>
  <property fmtid="{D5CDD505-2E9C-101B-9397-08002B2CF9AE}" pid="48" name="x1ye=15">
    <vt:lpwstr>UgdpedZNmMu+TLgrBwA0q4oz4wvYJ4mfV8K3Ro2XS+YQPnoTJJyqxplIdhsiUIXtHPKSwHYalqW2ntGu9muKROB4EZ/nAIYSy/ulcigHvucRT3MntxZvjAs3T25PZautMq3mrIa383xz3ZPbWOY+a+mcepYVlVru+zj2xxTzuuC7KENfj7NDULHl8THnEaAwqxxGvAgK8CimD1kJHzOZLoW+9Bey+cYziCGU/3LdtTRS1C5lnVITeQneM7ffoiW</vt:lpwstr>
  </property>
  <property fmtid="{D5CDD505-2E9C-101B-9397-08002B2CF9AE}" pid="49" name="x1ye=16">
    <vt:lpwstr>q1ML5bpsK9eB2wZ/v4MBYI8JX3Qt/zYaX4oaaI3fF0qx+t2Snl0QrSSm6BGgwIh2RpvVfJmgGAVfM7tAt//8P4zK+4T9aCg2Li7Fz4BgXyfAzyz5yxqMLJu7dnk7yf5sSE9f9kSsAkmPoLoDDMlzLqptGq895PZcz+Q5T+i/M2bEkxRhznk46MDtWLQHTBxBwhVqMK/PQa5q11ccCgKIFILy+9tlAwdFHGQ6BxzIczWKCF0CCgwCT8VImEU41sl</vt:lpwstr>
  </property>
  <property fmtid="{D5CDD505-2E9C-101B-9397-08002B2CF9AE}" pid="50" name="x1ye=17">
    <vt:lpwstr>HKCCkHqEtsh3IahSlMHpQxniYVs9YYcBnux0qRvAAXoipv1ummFN0DsnrwnfRbFvsUYIsxEMvcGY5gsU8LU9scUtVz78VusQTtjWo00mT2vdFPJ5y6A5b6ZNap1UrOUKVc5z5iNLobEfO1ic2BJYuTJdGyqyNa//MH+J9IF/ABqtTKofs32/EAcBw63jWra4Oq/p27diYaezSFyH4iT2bfYtjbGf8Hm1aqdZd0AhDEeoMeo+aQbhWkCMWhNwBCo</vt:lpwstr>
  </property>
  <property fmtid="{D5CDD505-2E9C-101B-9397-08002B2CF9AE}" pid="51" name="x1ye=18">
    <vt:lpwstr>vRh+PLdZqKa52jlMHQrP0GoNHSoBnjEiDsf6FGjb7P//6uhR+X1epmRr5ZN5/PDdVu4b6bSRBmfQk55e8BP8yIIngZvSDyx+MbwlvNPj1aatlrhsl3Wjwmj4xF007ERSoNnZhEDec56cMpgzoqxDCzuqx+KV4IsETDR/bHes4WKuSqJ7L6RwfiULLvfn9IohUF2SyUg0zEziRCDYnmB5m/OXIrW10akbba/PD1kc9TEf94b5U+l2/ckSndkXBkm</vt:lpwstr>
  </property>
  <property fmtid="{D5CDD505-2E9C-101B-9397-08002B2CF9AE}" pid="52" name="x1ye=19">
    <vt:lpwstr>1dQBMg7joCqe11Ge6oCh08LgtLKQ4yUTvpIqhfwAg8KeZxkfIULTwAwFYQUuj44+o5hKkCcv/MUL9npKIwh9JoeDb3wiQqR+sSDc06ZgksGS3bd/9Cz0oPfXjK0tI/DrVKGPlKZftIkiOgFGrkFc/6pVcpRONfMDZLd0/S2TsIrkgYe9JmAt+l6UVhkMmD+aDuP3fvB7ySiGhuM+Hxqv3Acbcv/bb58lEzwhyssEhYcTNR5pI0fIMr0j4WKP2L4</vt:lpwstr>
  </property>
  <property fmtid="{D5CDD505-2E9C-101B-9397-08002B2CF9AE}" pid="53" name="x1ye=2">
    <vt:lpwstr>iYpSiRh57SjfPETRcOi/KmIn/jvWVGngM0dUZacZ0g7AlAvMTIsBaYfaKmVABBNDc+4ztCWwGTryUhbce6beV34ieX/DOG4iXHHTVojly2B4EbXwGfdAVARdud7BIV8F4D/7TgrrLoO2iFzYiUHeGF/iyWbcR0bq+g6aTW6GCnuVt/qJYQ3DyqzbWoSIZNLIhU3shJLNMDZ9SiiU09AOuL6g1pgkIQniIVb5BuJSXqKeZeZB3G0Eqnf4vHBEenu</vt:lpwstr>
  </property>
  <property fmtid="{D5CDD505-2E9C-101B-9397-08002B2CF9AE}" pid="54" name="x1ye=20">
    <vt:lpwstr>w0uh3uwRjmSEJdk/u2VUgjGsrXAtoto8TBLcmNyNR14ua9U/G0zUCsKhz8pdnJX9+3Fl4OlS8VqnaFBGMGTEj/f5Vjbjn14YT6M+UG2S8RQzmoJUrvS1gEZvkgPzRoFF/YUOyB1NxaJBq5Q8dhnkMHK1UeHLmbC6NRA20on4273A7F9puBAutiDNhyxOiOVGZ/M9xiH+8zBHnYTy12Bd1Ys+H3e2S4/jPVyDE/UEtJKfrrIjKBl/f0OH5LKxEqA</vt:lpwstr>
  </property>
  <property fmtid="{D5CDD505-2E9C-101B-9397-08002B2CF9AE}" pid="55" name="x1ye=21">
    <vt:lpwstr>zXJDim9hjlJmLrX+5OMIZ7h+25JsHcwdIi58ffWFR8gXWb84fLEg29KmQeMC/5bb/tLVq0g0vEIFO+9YQFZU4EbHqHFFFZMbGqEGbqfyDrlCosRXpu8VYaVigv85LZYQkAw5GQHuJuaq627SmfO4G+dCQV7XJVKDXbuTikl16NLY0uBhax5yVroZDsWFN7+96F/DrtpHGOtIOgVRcYQFbTPFvXLjzMLz03XqgH9GMpitdAsjEW2kJEPAbA7/n9T</vt:lpwstr>
  </property>
  <property fmtid="{D5CDD505-2E9C-101B-9397-08002B2CF9AE}" pid="56" name="x1ye=22">
    <vt:lpwstr>rDJ9SUxf1Vv9b3YyfGC0WvCxmetUIKSPhQ/7JBQRvdERrrSM8rxKc48V6HOHwZuQ8EQwFzB9ID2C+pLit/G83GvZ78p0OryM9CQqbbMPhg/fx9N6wb0TZDJsFkGpKT18/istVh0T4VPJhsqcE97kS6GbreXe1PLrZuK+ASZx1gMkqZDcuUqcj2T8WXuuPMBBPNP4z7hCrdPG+DC/k0pKp9WqtjKWRrfzDnE78cHzji+mZ/S7MEWq+qIwOEkpuVT</vt:lpwstr>
  </property>
  <property fmtid="{D5CDD505-2E9C-101B-9397-08002B2CF9AE}" pid="57" name="x1ye=23">
    <vt:lpwstr>JXa9s9gkdGqmp3Pybgb676OjajLGq0Xwe9mqcnPcFVGMXeZzIpGLo71+nWa3pVRoS+5ej3rpbCnfPxcvkUszooV1vmb/tRIvsxFTuDmMk1StekLqbnTPOA8N3JClVe8mifdX9iM+iNRS6/Ecx65C0/AAAvE14cyV8Epet0S1hcdyJKmsVWu75W0HTrKy9LFHweth9WlMxLpYQ4mxmQ3X2m+hbnrULieBgGJIbPZt0RIuSVFgh8eHuhBz6iuWlAz</vt:lpwstr>
  </property>
  <property fmtid="{D5CDD505-2E9C-101B-9397-08002B2CF9AE}" pid="58" name="x1ye=24">
    <vt:lpwstr>dLC+CvXub0ZV7pjecg+hKo2dhV6HXW6Vk+8XusNzcnQunLT2+wv7Ryxb1FMD/W/xtwFe+d7wEfXyO2PHgIX1QWCQ6EHPALO+XLj99lsfp4UHMtBpdUn9BYGPd7npr0Xt0rMoq9qTKqOVQclXFnp3mSX+FckCeMSQxsUXRO93A7Vb3ABZQgmg6AaN8kj77j8BnKYLUPl93lv9uPDbdoKdgGQuw7HjGGc0L8d6WxnSBIsiWEa9E3JtG1UrOrzmcW0</vt:lpwstr>
  </property>
  <property fmtid="{D5CDD505-2E9C-101B-9397-08002B2CF9AE}" pid="59" name="x1ye=25">
    <vt:lpwstr>uA69xf9kVGjCFJ/PEXyPhbbW2LIoVEz4c2XlYD90V3tJatiKAT+hoAJPU4f+K51Cc04pVO33/sojUIJso7PKAVpMxDDJN0+f4srmvPXZumCKYEBMGa0arndUmJOBvpMj88YevxThgGJOJ/SGPRn1146fy9kxOR8o//SlgmHZitokkXnK3kB3nctWyDoYm9s8l0jh04333L3B0W/VBQtneVCoeCTuX2O6y4zVqRujC50YF3/qA6Ar4c8Lh/n6RZo</vt:lpwstr>
  </property>
  <property fmtid="{D5CDD505-2E9C-101B-9397-08002B2CF9AE}" pid="60" name="x1ye=26">
    <vt:lpwstr>TbqrIjvl6P+2QEZOPc73YAwRKLmnH1jcI2Ko0fLP7WuqXiivikpB8ORQyFBU/NC1sbaHB3nTjFQ4Gk8xL7TCbXCFY4wan7CZN0mXN1tL44cS4G9Oxq3TQmXQz/rrK6Y8RMY95cbdL/49VjqA8A0y+vnt83Jac0liVOP9zZlfbFbsra+MlYiVCstgrkqXgJp4hic7kLz26jXz163c+KVfzWh1ODwFQnsnv/0JK+z0al16Xsqmb9yM9mtvxdA9mDC</vt:lpwstr>
  </property>
  <property fmtid="{D5CDD505-2E9C-101B-9397-08002B2CF9AE}" pid="61" name="x1ye=27">
    <vt:lpwstr>zeyHxyvBMjZPAHqfQx3h5MVl3eCbRTIXbJ/NfT8M0Z+SkabnyvPx3UHTyyLN2qjuzUan2ifcgfXbDNVK9YeL4ncaK6ubyK3fWsxkrNEE6uI7zG3yD1MluIfd9JTMw2MyLdhdDVtKew74U5SiH7KNO5VIrWpXCuX5HGy+SXKGtQ7WNGoaxdh9eXJXwoC9s8vHQnNFQLSYs97y7rlnnsezY8JfKXKlglBSZsUMIkcvEYx2+ju0uYBIcC23siCsKYz</vt:lpwstr>
  </property>
  <property fmtid="{D5CDD505-2E9C-101B-9397-08002B2CF9AE}" pid="62" name="x1ye=28">
    <vt:lpwstr>jncKH5C8+szyzyt6JyLkcGqTAiK6jalA5e3NufkKGV3SKpBSmCuLxpKivSX9FaHzc6MAqY8nCdX6VNntuBGEbO9zT5bCug9WUXASFot0mPW6eoWik+c10IKr5f7kOHTSOxm7EDpLj/QQLDzP5ivqOdsz/yXt2oxxYf/8GHtncHUHgNz0Ng4LlCBQawrDuJaWVVTEiS+e89CGDeadwt2G1h1vBzbUkaSt5AWSda/zAJ/pETzHPqg4CVkkdz1Z+uG</vt:lpwstr>
  </property>
  <property fmtid="{D5CDD505-2E9C-101B-9397-08002B2CF9AE}" pid="63" name="x1ye=29">
    <vt:lpwstr>zWMXl2muNP0h42nuhMII+oLxCrRKblb/Rlm/jDyURE2OBxMnNELUkYO+njgX3sJL7AcL7H9tG50YJAufLTcT0uefEyvWV7XDc6eHVjuFZpy3Lf9dTGR0ipMuZV+xfGtv/oRq390TWX9pQWj+rvzkB+iDQmJp/KjUYRXEhxGK394cH2b7T2mP92UazcFHiWNezRaEfxz8gz9Tn9SolbvbVq4jlKAzxOWIoUX0uSfbnmUF1FOIQEXF6MEslyXzJ59</vt:lpwstr>
  </property>
  <property fmtid="{D5CDD505-2E9C-101B-9397-08002B2CF9AE}" pid="64" name="x1ye=3">
    <vt:lpwstr>iyDjazqAxPf0qPcYFml9AvMH+epVsQt9LIEItoOpSqGL1heTfFOER5RpjwPOUt779xdYDREIVTogI0IZtY7FsaaKzz9kLzbLSbGDuqtBb8p5DEvZ/3JBVFk5354II1HHk6wnP48R/NTdN+/aYvN7TvXz0hYgZAI928IzcQ8rBJFxVmyHszpfCFS3tMMLuLCkkFQi0sR8tDum2fCuAqVgmuJb8Zvw4o6HOqYvVarztwXj3wg3FR4SCP8iwJd4Gza</vt:lpwstr>
  </property>
  <property fmtid="{D5CDD505-2E9C-101B-9397-08002B2CF9AE}" pid="65" name="x1ye=30">
    <vt:lpwstr>VrAsOqZ5VW/xvJEp4n42dlo6JU3rvUa84TQIbPsTMuz4zcPAtRxFNF6SuViIw9zi6iHBzjjn4Kmch82Ydbe2l8ZAgReuwWp3ziSyhDjJ6a7gEwR4J+3fmtLFKuiYErfx0ghmYsgiVWvIaMA7DEte4fyn98G3yLYSf3syhZC6a3D2+18gB/f4JhTjJognGXI5FSobcmx20y7gdJg9oUlDzBP1qcT385LDXgXtjxXxlTmKD2Dh0m6u4j/owUnGeUc</vt:lpwstr>
  </property>
  <property fmtid="{D5CDD505-2E9C-101B-9397-08002B2CF9AE}" pid="66" name="x1ye=31">
    <vt:lpwstr>SBVFSoqf/6A/o0lLbiZ+/T44FXcZ9x8PGxuzleUTji4o7Dx2PmNh4LMRFQ2oKUwBa5EGKLl5HKH4Eo1UCuJOMO590fcD0E3+wfwfKudQMsj7m4MhewoZ57tHiIoIVRMvbOmWoc90rs7+k+fZVBLluwdiy8NTmV1MaWxchlvVpgrm4wGvxILAAuEbDp5L0ai5tiC10ewQa+wq4n55Hl/hJ9ET/4CDz6NrLj+yUz2J6mc2moDOntCG32fbWm9VOcZ</vt:lpwstr>
  </property>
  <property fmtid="{D5CDD505-2E9C-101B-9397-08002B2CF9AE}" pid="67" name="x1ye=32">
    <vt:lpwstr>8HZPYbzO7D5sZpAtEIdpqdbxbqMU8VbrCsx/mrq7OKTeHkLUVL4tF+d065cEafcHmJc3V4aPk5MCC38h1Mdo4pPAlz/weY6P0r6USekOu37P0LHzUh/YPXou1vfz7aZuNUl1WOukEUUGct31Hy5IOcQuMSzYG7PSjKtV9BH2QrVcOdoFxYv6XDi75AsunCDydy6sDZ/1QFZt60bTKHSSntnS2QjNR+WFtAtfR4YxiQTbt2f0vnCdT/vjjzgfWfW</vt:lpwstr>
  </property>
  <property fmtid="{D5CDD505-2E9C-101B-9397-08002B2CF9AE}" pid="68" name="x1ye=33">
    <vt:lpwstr>V3zT+E7/fPSeX4jDz3zIBeeQu7S/txErsEiF3g+oFIZ0XhXRPWQSaf7fcZhDkwsZwVXeS+n8gj3D2WzUqfq5KOAXQa1Rgbx/ecRUoXfDSd3YUt8IQT3XoYdiPv/mtmq4Wh8vcz+4xa6t6ja+427KSJvUSfMB5hdvlmNVrC4VZWTgMRCwENCNodGTwMOTOVRXjxhwP0ttvazpHotdLXu32fpxadqzrRCx16EkMRNXjGc/fSktC7kccRDDDIBD7My</vt:lpwstr>
  </property>
  <property fmtid="{D5CDD505-2E9C-101B-9397-08002B2CF9AE}" pid="69" name="x1ye=34">
    <vt:lpwstr>l9JjrL/WNBwN/ScL273ZjxwAKJqusFI4N/mJiRP+DcKpz6FyVN7BG8ZrNOgHk4VjRU1H+2vHTMb6J+9J/be4dOG7eKaCWXQA5KOevwxW5FuIiEUym1WweHGIABR9OtinwXKJMvrk9s4Vey6xEqHPDPXP2wzPGd831zmj4cGvf1xjn3jrNe5/+m/I+C5iBM+pMBIj+4nl6Jp3erqYLBbN/KhRKRgujPTcEXftRPOgJOJsCZVlSePI9biL6/BYHFL</vt:lpwstr>
  </property>
  <property fmtid="{D5CDD505-2E9C-101B-9397-08002B2CF9AE}" pid="70" name="x1ye=35">
    <vt:lpwstr>5f5M7oT3LwDpFZCVBa8ktSN/7MBSoLNcvZvPba0QzJ2x/MNyRbt7p6oK8MqIvR1+xS3rY1pbvdvqR7oVG46lIoaBimDW5XLorzrIU2CmhfRKNRpJYpzD9abCK6rIvylteo48bkK0zBLxZ5afKo+sTE9PXXkXhjD28LhyxlmiFv8reoTvEjOFhz+s2gqWIfPk14fcQDqUNOnm5Y3Zwnyd1FJIaibIxTiJqVuByU+skEHDHLXoPucUQsHsV505qCw</vt:lpwstr>
  </property>
  <property fmtid="{D5CDD505-2E9C-101B-9397-08002B2CF9AE}" pid="71" name="x1ye=36">
    <vt:lpwstr>SnURZ3qDjikWhZhJLp9FTOuO6MNuVNCzxjDpHcpWpokeVQQmHYj+LZTZUwsgx6hTbXBZUcYMcNXMcvBiJtOgB0+gkkv4R3GR6Iu7KXTlhsn2a/4CwwTQYGp0Oj49rH7mpMVs1S8L+mbIVkAyWalMXppPcynu774LqzH8e+3s+xEvGYxbxHg98TbkR/x2thzGPYorE5xBFmVFv7/KDDCKavTmfTzH9ZCI2d25FuPO88rnzq8GaPlQyzThgXD0yLi</vt:lpwstr>
  </property>
  <property fmtid="{D5CDD505-2E9C-101B-9397-08002B2CF9AE}" pid="72" name="x1ye=37">
    <vt:lpwstr>9bjx84U+6iieiKwzd5UKmW3XjgNhR4PoX6axDFuKiYthhWQ9cnaZyfpxo23xFz/j0HZ8fft1E/1H8h20Yu+ROdrrGlZ7Psg2f3ZOg8foN1MsmrSwbMGSNuY+uRXt/nKAc1PehUu0yquvFJCjmGNeHxwBOWevH0H0MKMZSh7dy2sPZMY/DgRsKzJDbM6+G49kmv+91NjwdxeiJeGF2AKOte5CQG8hViXcQEI9EluCkGNWIEHyCe55rsOPnf7sdTH</vt:lpwstr>
  </property>
  <property fmtid="{D5CDD505-2E9C-101B-9397-08002B2CF9AE}" pid="73" name="x1ye=38">
    <vt:lpwstr>VKCF8bylQm3zIIHwsv+lXNYDT8Z8VYragbjbRa9wTfHIPy63v8pF13q9P9rdFWJX6CanF8lIbsPW8+f2/Oj9c7JnWvUtcJo6kFFqSj6BbzX1xwEIJ46l8Y7jGmkbzCD4HYNMbpz4xc+SmU41r3Sfstdyv74AWjMOuvtX+bQLpiCHf6VXl8BH8LkHdILIv4Sih/HDLAwVgPxw5n/DMOg8RI9b538dNlNaSVcF+C3ZxBf8JuWEIj/pQMfIyqfpXNL</vt:lpwstr>
  </property>
  <property fmtid="{D5CDD505-2E9C-101B-9397-08002B2CF9AE}" pid="74" name="x1ye=39">
    <vt:lpwstr>kQmhmoiCgYwotwcTwghS05t/73pem+5Udeh9oJIQEHQUPN4yhipR4p0ZAQT/qtkll0YadBEbtF7YamyLhpSsqgbjBPkBd/W9LZS+Y+EU4wJxm4EO0++6vvPUJnXzMo2VjWP/80guSINec2BrdvcBdqKLv2drgIX9Xz20gJuQua6LCDuUNp+0bZIHUP22/SJz7ndPxp+fpxftAytJ/jYRCoTfTumnorjfgb4DvqvoMZZV/6f6TtmqcnAkXfMHLJ4</vt:lpwstr>
  </property>
  <property fmtid="{D5CDD505-2E9C-101B-9397-08002B2CF9AE}" pid="75" name="x1ye=4">
    <vt:lpwstr>h5NL77WB0FjhbPq7IgDFl/4egZloyID/3juM0NB2veuywd8160o9PyJ6rANBqYp6+cG9Xm0QzNolOlZ7h++5/ky0k1MCEvhz93dVWT31GZoh4v5QTlTubwheuoUlGduC0MScJIvrdFuCwNGbOceWYIR9BDeS+vYCj5tnCA9TanN6y0ik4RR/5d9fpZGrvERVOfsBJK8uxli2etg9EKlISPPP38yrptuAmkWPLCIwksSife+4uGzL1/4dcfZMziX</vt:lpwstr>
  </property>
  <property fmtid="{D5CDD505-2E9C-101B-9397-08002B2CF9AE}" pid="76" name="x1ye=40">
    <vt:lpwstr>dNd/26yJuN+1QPiRiqSRUy9YNqDcQEJjOFgVhZXThdRP8fHLPixiRw3JD95kpkEJC4QwTcU0ejjY4GFEs3sVJFTnvhprf/vREaiMb+rv/O2IQrh325EmqwR5PRVLR9lBGd10IzW122HIUUji8TUN8r47RVidJde7XaeXbzplTVkT9rtfNfbQTGr4/FhqFRBloM6O+Gz7QKWVvvgqICI8Df6zP4WgX93ExPbnr39BsSicj8k6QYo/XFbk7sxDazK</vt:lpwstr>
  </property>
  <property fmtid="{D5CDD505-2E9C-101B-9397-08002B2CF9AE}" pid="77" name="x1ye=41">
    <vt:lpwstr>GUoNkEEtP/Jhj2ZRLNel3TmCwIM+I0wvfrClJu0P8egYyoLhQJaAHXlGASK6eaYU6dZHmhfzjbOiojl8cNX0/a8afQgXKoVgPqrL2J6Mu1Yzpr8LfhARHrwW2gmgWC37fF60DIy9pN7bYoAgl8ocdaTBHmVBEJeaDVwozDO/F8PyJJOi1eFpwlAmpMYDlQM9mjLMBDiQ3OXt6N6Mbt6JW02Ivj2VfevoyBt7mic6GFQr51HgtMZGZb96uIIVaTC</vt:lpwstr>
  </property>
  <property fmtid="{D5CDD505-2E9C-101B-9397-08002B2CF9AE}" pid="78" name="x1ye=42">
    <vt:lpwstr>fXdUuVSWrBnibWrqH5YlMX0vg7FvQREAwJApRw/XRyzG2jy7rnOmcpfq4oF7CTG8pOj0EPohKOv5am53IXB3kOXy/wrfg25fM5g3isA5tqxhQlkuXzu+FEVW1wzSIAZqEyIkYdAI+6e+97CpfwLyv/kta7RnorOR6RuaEMGzOSHq4pEqUb1Zkcci+9Syel5NqxD0IRMC35EU59ggugJR9R7LGZQJM5LOKzk7KLuESA3ZvdospdoE43ymkP4YMTE</vt:lpwstr>
  </property>
  <property fmtid="{D5CDD505-2E9C-101B-9397-08002B2CF9AE}" pid="79" name="x1ye=43">
    <vt:lpwstr>h1u7lEnpv2iRBV1AJy1C1SHtDgGaAfVb6iiYzXYfr798GEPGYOfu9eOvsriCOAwpwVs7Ym/qpeKMYDE+9XKb5C1QkYG6gw3vDAJ2EM7uPWIWZ1OUi1IN3rKsSt+2p/3Ch5Vhmi7xldK08JmFFQI7YWRSsvPYpFGF/CQoxm0oBQXmqE/fHYn5v1Ze1Fs/HIBPrYaVSDyDpnyWGm47IV4xb7uj/jk93Py+gPgkTeWk9OqYouIqkRBt1WKZJAp/UOf</vt:lpwstr>
  </property>
  <property fmtid="{D5CDD505-2E9C-101B-9397-08002B2CF9AE}" pid="80" name="x1ye=44">
    <vt:lpwstr>0o1WGhjbMSi48sL0Xguyb0Ed8g685FhrEwTwHbzz/Tgi3Y+exyrEjf10tGFC7qxh9qBSh2wQkLv/bCBSMe3HoBKNY6/2vC/zOeFwq7MKt3IRLoj2ho/TJqFpMiilCDokirk5khR+I0Xsm4krk8cvke+Pmb4vcBYRSuBXKb1WdAG7K90/QrTRIbp9IugQHhtan1nDqQ2sF/cynJwZ6FcHbFbGH6aCdveHcnEoX+7wA2WU+p0MRXh/ORb3cvEszvt</vt:lpwstr>
  </property>
  <property fmtid="{D5CDD505-2E9C-101B-9397-08002B2CF9AE}" pid="81" name="x1ye=45">
    <vt:lpwstr>ASbSTZgxWpjS/dcBfsHabfPnVve3sxjXVeZykc7N/pZwkqIOfIvp3APSZpitmhq16sfuyJdH8cF2A5tRRx3YwyqgSI7+nF91bjnHhZW0Bx+YB1enIchvLLY/JC4KVxfM/KDHH8n3Cbl3G6g1+FGyinvvlTM4zUOf/vUNo6XuVRCCuecmbysDKw+CfiROmRdX+i3gV4OPfGO+jPiSod09GwX3vp6ie9tVSNi4oDKaTyvd4Llqlxz72KFbz/PSQBG</vt:lpwstr>
  </property>
  <property fmtid="{D5CDD505-2E9C-101B-9397-08002B2CF9AE}" pid="82" name="x1ye=46">
    <vt:lpwstr>g2z8fvp2XgJ+jloUWvlH3D1dA56nOym/Bxrnt9aQlMlNIlSwsndxA1oqk1G9505leLJ5sFPbIvlBlIiZmzqwo9IGdW5XgXHNnWfKOeMD56jVAD1TEhrGMdnMCKVohgA9dHl849kY334iPEFDUYrC33TydXIRpa/CQtiN/13F0vnKKnP6zcrqhnJqZR4110GPUkSkNr736DGyV4GNhMROdGKEpbZnaEvWOKxiVAHDxcrdzA2RCoikGY1MRT2TQIb</vt:lpwstr>
  </property>
  <property fmtid="{D5CDD505-2E9C-101B-9397-08002B2CF9AE}" pid="83" name="x1ye=47">
    <vt:lpwstr>F/FlrlrKTT5UHflKtnSxBhv6crCgfCAGo4gtvY+L3o9u54j0gCAUwquX73QN+7qfzKCLNjYhshCptfR2zv6W/MLgcnbYQfpCkEVrwt9/3tmUODwqs6Xv4RabD2Gqupi4hEd1hXunfivbiXUxzp22gk0YOfT3wnivEr/LhGhDXcL+XrGLzDca2tfYo3Ij4IMtSFruJtjdYBht50yzzrdo1ZSantn/nGNac+CjitDT/uwbHlChgwP2xUZLGic7rjD</vt:lpwstr>
  </property>
  <property fmtid="{D5CDD505-2E9C-101B-9397-08002B2CF9AE}" pid="84" name="x1ye=48">
    <vt:lpwstr>OMQ+Dp9L/EGx6v5oIamcP+93eJR7GuPE4iVNLL9kPkML++Vjb2JgQRl+9TYe9750cOAhef9IIL4M696BH/3JBgtD8IUBHjEvRWOjlon9aHo9Mh4QHwAtWLKGaDKnm0VoeP7Q8AAugUxx4RlzmsqOxqoijQHJsDGN6eZyNtbv6qquEvoEUSsBDmvBNn+piZ4yso6pV+RHVP3//7GDwoPSSZGNmsZFgcyIyXXFqHMI/IOT+ptT3KLZj51mIpvoAV9</vt:lpwstr>
  </property>
  <property fmtid="{D5CDD505-2E9C-101B-9397-08002B2CF9AE}" pid="85" name="x1ye=49">
    <vt:lpwstr>ENW0GVnjoc7QGn3xC4jKWZtYPUnKOBsq+ilmlj1CjW/JZYidGU7LwIJfTMkD+xmLD4j9z7HGHZaPPIDgY5Bl+50AIFCTA9DF267Ec2Rrw2glt+JWcVYaIqY92yYXaKGZBFkA5d/w0WqKFPIfum2GDfaeHWmGtuRiFitJYKyqiTU3G5mLPBvXtIWM2T+UIHdMmmGlR+W8cbFbd2doxJQ+CTJ0hU7Moqfl5zFuE01b4K6sfnOopHzO4RfbFNkyyNP</vt:lpwstr>
  </property>
  <property fmtid="{D5CDD505-2E9C-101B-9397-08002B2CF9AE}" pid="86" name="x1ye=5">
    <vt:lpwstr>v7ByPtMaZ+9T4kBvybA3VOUMixZ576471QYl6569reFNVnPthKOsep0fznlaahzxizmvnI1gB/l4EXZBlAap4Rkj1opBg/CU8bbieauvXN87zDg7Fi0eViO5auuus4kb6txcj56GejJI//5Sqs0+DQFP4LMoAOoc5ZGQYVzzFgrkwpBlTL5fpuCNvsFK3V9rfQIuyn45nJn5pQBXonlPeeHJLFs6FLPIM5vBTSvCvL9rprgv9jdCxs/6kBJA51u</vt:lpwstr>
  </property>
  <property fmtid="{D5CDD505-2E9C-101B-9397-08002B2CF9AE}" pid="87" name="x1ye=50">
    <vt:lpwstr>jV9VuKtNnv3OnXz3ebdpXKjQ3PNn6t47woGRE4E29BMqvl2WmzdhBJn1+wLKzP4SYLVwO0X/fDtvTQTr8MLAJVF1mBDzAtv/1WmOOH96QHsbABOnd//CA1Dcq1I07Et1KMTUBCXli2i02EoLK/Kalw/rum4DQiLAjBgnEegYC3ME3ramnOMesgWGAO/0okUammPThB6sQm9O2h22ZnwjdEd1zEJJt7xNIykS7GBXB+/ndpVKcc6980isN0PAal/</vt:lpwstr>
  </property>
  <property fmtid="{D5CDD505-2E9C-101B-9397-08002B2CF9AE}" pid="88" name="x1ye=51">
    <vt:lpwstr>0B98jTO3QARwVa40FvPiZFOqmxMw3AR69ncZig3XaX+etSXjzz6g7IF8BxRTtIM8stRmx3VgB5CwaqRzPK0zlNeiBRBEulvwajuu6YJZWGCXbAeNcVZaONO+WuDIJR3k7695WARaOPp829Cim3N/4bfPo3SAbOC6u+Ld4gXyCN0BN3LKaUnibQbQ+5MAg5RVFPN6+bo4l7LT1zM6UzADEtNY8ZaEJA5gLb8kJ7jKMHYmk9wHevi6lfahNRTzkel</vt:lpwstr>
  </property>
  <property fmtid="{D5CDD505-2E9C-101B-9397-08002B2CF9AE}" pid="89" name="x1ye=52">
    <vt:lpwstr>27bEjnBbMPtL98ihPYr65buVBOf19b8kMybwV/qATqi8aF/bRZwK9H2TwdPcTVIjdwiZFqC/ow54Si6Y7S4JGA8MYTqt9q+r9Ujs7KxP++3E7S3Hs7M3tWfNKInX2k0FugjUyLLODB9NT4h96FarCf+HBQ3dYFZTUCegoPSoBWz5lXBVMKoFSUiXgsyaFZeKf99ntuc14ZWIxasSTEdSpVFDD6ufLyAWHEggQGgMEAIFJm8E/fdCLFbcwg7x8OV</vt:lpwstr>
  </property>
  <property fmtid="{D5CDD505-2E9C-101B-9397-08002B2CF9AE}" pid="90" name="x1ye=53">
    <vt:lpwstr>kLwBtJCAqoTJzJbXDC4/0mGjnU6jNhGqicDGzxVVtPpgvWbAWGNMLa1CCX/HLzHJ1Lqei8L6ntxGqXW5898aPP0PilYR017rkRQohyDXb7AMVbxY9sVx01nqy0U+M9KI0KEY7Eh9oM0QwzVJS+yKU322lKKcvjkoIOFZLYHickZnWLT9laMwFvlocLmrrpZ9vgMCiENXCnAmLTCQMJzzvXBlwNZinF5WhfD6cZgNiUsLcl0HLhhJhi4yJVuBrqL</vt:lpwstr>
  </property>
  <property fmtid="{D5CDD505-2E9C-101B-9397-08002B2CF9AE}" pid="91" name="x1ye=54">
    <vt:lpwstr>dWykDmk8kt7WXPwnC5qvBdztinBJrb98TcBsymrsHyJPJZt4M01vN0Nm9zHq+FjlTYzuQuZjNEUp+dvdNmLB5VsDuEeBGduuFxwqWllyBV0qv6O0zeNK2Xi61kOwnZbuoYv6JH0EaD6Pn0XKePWBFFu2tNqfXtkvK6dv7YdegkiQaR0urhWzl+ThXPD9HeLbzx20JBGZmi8DK2qKmOjHa+e7CCoyN/70ajJe8wb5KHU1TylKJpG/N7/5Ce7CPXr</vt:lpwstr>
  </property>
  <property fmtid="{D5CDD505-2E9C-101B-9397-08002B2CF9AE}" pid="92" name="x1ye=55">
    <vt:lpwstr>IFURNhCwuVM150wzXBsmOw2D6M7HCdl9rF8Kn3L9/jhNJPPcT3F+fTNdNIfefdnA/evjxri1yVNNz3xTx1Q93Yr4Ye4ndJeZkDMhpLr+us60Mz+vQ9Ay+LLeSdnGmFT5t1rDrBygf7hhIstd16BvCUw5qpCT3tpC7D6l729RE8wy223F3QP16cYRhLZkykjmZ9JtgF0KjG1DO4u3uMe98Hy4+1we99fIjUHQv4O1Ik3foaJQ/uRJqK0SyIOJceR</vt:lpwstr>
  </property>
  <property fmtid="{D5CDD505-2E9C-101B-9397-08002B2CF9AE}" pid="93" name="x1ye=56">
    <vt:lpwstr>ikCYBhg9YlBKtezJv3Or2sIGyk8xevKwePQM8qEHySmAScRsZaAH95euJ6gZ+bM8jY4gb+tsqdl+Qzk0fBYk5Zsz35QLr9FSuXmNcFO4NhxdC+Dk/Xk5BAGNRcUtOxcWqPqHH8Nd7oC047uxrh4cOreyWchp7sRCoAwfcc3S9NyTt5wQt7vAL7sPokIDOFkaIitrD44yEiREiT35aZjUNSElZwj/+UeMb+hfp21ZQNnYSZNI1WQrYEDY+hv9QaG</vt:lpwstr>
  </property>
  <property fmtid="{D5CDD505-2E9C-101B-9397-08002B2CF9AE}" pid="94" name="x1ye=57">
    <vt:lpwstr>8P1edyxMA4GB9H7HqatW77G1gNFJwgb8shVcBA7uWx+eQVT5hd7ZXP1VPgDUP087qa7nYZvmdTCg3y2qMeK8Gh7ErBLzEDlW2JMSwjZghQThFbYKDTkVajbC4efHJQG22kww1WHSdbAk+oNgiEucz4XiNL5DKi8wT2jdKXCq3dDXE6r209oLI4gxCNrzVs+WHWJ78V0AMO4XYURRkMLqNSgJ04W47HtCFWoH3TyO5ek6j/o8KLNtXmHxFt3w9Jk</vt:lpwstr>
  </property>
  <property fmtid="{D5CDD505-2E9C-101B-9397-08002B2CF9AE}" pid="95" name="x1ye=58">
    <vt:lpwstr>jwxk6WjFTAAqv35YFED8tCOdutHsBPqV+Z8yPH95evi6Zl2xBzv6JErCIuSZQRR4PLdN3ZqLgWGwVn3IvcfTiWLqm+TugdhXFD6gMf8R9TTLbD0KcZI6hhYPhZ+eGrlDhaFsAj80wx4H1Kk5YQpmt27W5aRf7BY4tcJau8YESDiBhZ45/jsR8WIjcH+7utxF5G2otOJnk7jr8SlEBjq4eRxVmAVVQMGgMY4X8slHfyH4o1pZ0HuDJxS6Qi99U2y</vt:lpwstr>
  </property>
  <property fmtid="{D5CDD505-2E9C-101B-9397-08002B2CF9AE}" pid="96" name="x1ye=59">
    <vt:lpwstr>JDtelDZwVcIoydcoVV4a+0R3OE4pns0YkzIJewh1OD0ZDtpIDf4f3kym005VfqnnfWSFPjo/qBO1CTw4FgsCrW8CQlYrQWhI9GHjjB59gPm75z8nodPhHdkvJXt1AvM5qqUD50cYeuh/VF8SwGrdutGx1/Z3KDTGsuNBLOBIYL5uDN2ZYasC2enyWBN6+r1jGVIpJmx7teP69FO/Fgp2lgZJvEBDxkkLxkrS0mJWCba4Ka25O6O7YsNeWJfOEet</vt:lpwstr>
  </property>
  <property fmtid="{D5CDD505-2E9C-101B-9397-08002B2CF9AE}" pid="97" name="x1ye=6">
    <vt:lpwstr>bb0WsFiB9WaSDmnUSWHRbuCcrnSvIN+UVrKv/bQTPj0Scff3lqv/o0JAm+pk5bt+nfexR9Szp/Hep8D+ZiqDD62w5ZZMcCMukTxHijxP8QaV16m45Xrahair9mp3Jsxdk995ep7Zzsjq/WJDd0GIQ9ySYUjAwWlTYGHVY2lL9tBaAWMJBtoA8CkZNyFrEblLLdmiBQACkuf977PU0K/bqF8ICMH2WtElgjWHAKbm6wJcAMLGlNBVVSXdM/Bu3Uz</vt:lpwstr>
  </property>
  <property fmtid="{D5CDD505-2E9C-101B-9397-08002B2CF9AE}" pid="98" name="x1ye=60">
    <vt:lpwstr>+4+G6kdGRn8/WBiBzVehoCSfuN36pYvhYIOW+nM5KeEe6x7sduxSKuiW7rDkkb8ZKVQ0WHm2AxDddVLW+BVAnCS7eXVQCuc6YSDmxuz6Jnaa0WzKZGs0wxGCryxenbuWnGu9MJ9kM0ljYu43uryBqNuebLID+nmkyYJ7xDS/9E6W0zZLLGr8wZm+NbClM2ajm9ctB6Y8t9T+Gn67jZZvZOFtlhyoYDv5m3Je84fThcc1wXkQ/jWBVXQKYU0UgWu</vt:lpwstr>
  </property>
  <property fmtid="{D5CDD505-2E9C-101B-9397-08002B2CF9AE}" pid="99" name="x1ye=61">
    <vt:lpwstr>nvUEOI/CUZup9C64ldlAzBb/3kq5fPTq9PLtgGmLkOaP1F71vmhVxBoVMHh/KOMHSH15EKkRbTdxR/tEMHEatNCtz3R+Vi1mG6exgTobbND3/3VcrD5jrPE4G4lerHnu56FOih3LHRmSEMXUynbHEGZS5jf4fB97zR4quL8vdN1L+9joh7tz94k0xlcgWbq+v+CsKyh0fdMGBW/PD+wuJXYWQnIZ9veDqjhAimMh3ONM6vmPAUDyzNCYDhnnj+t</vt:lpwstr>
  </property>
  <property fmtid="{D5CDD505-2E9C-101B-9397-08002B2CF9AE}" pid="100" name="x1ye=62">
    <vt:lpwstr>nlbLPUv6iLyboaXzsJt+zn96zNK6NemsTjCR3F//L+gfBvkF6auwTQMj/1g1R96K0eol8qhHsqXkE3sgzTKi/N/OmAFUykDicasgMc/dlFZj9JVe6rgvMHZjR8ztaksfycyMnlAN1ZbgS33ID+cicdZvNS6DtpqsO7ntJ6jtVenL8T9DtUETSYAjW7rf+2dqzvqOfPgFinRO31U9Cma5+FBDlDlGpyA5SJuOwp4Mva5696tvUYJnfSFTom/HWzH</vt:lpwstr>
  </property>
  <property fmtid="{D5CDD505-2E9C-101B-9397-08002B2CF9AE}" pid="101" name="x1ye=63">
    <vt:lpwstr>bPA4jj88XiD93/d0+2wD38XRte6L/GHYGpSNosOiYmT2+FzhkOKEXLXHELbj7nuzbt6ShdEUs3THx+4G8zP6l3eNegvPy0Ls01XEPnejnh0fp4kG7rEPzNskwyFsQX3vDOx7K8bbe4e05RLQ8RQvxApmTdBUgCvEZwReFIzk6zh+KPGbSHiTbB35AcQa3iYEYPvFFBSl/aY9xkcGsQY7dwPMLAw9BUEJcI2F/OTnazdujgglQ214/hPpn7t6Fl5</vt:lpwstr>
  </property>
  <property fmtid="{D5CDD505-2E9C-101B-9397-08002B2CF9AE}" pid="102" name="x1ye=64">
    <vt:lpwstr>9DeYb9VX8EvWEx4s3Mydl+X86R77192FAwRa2OrlchKqcHXiwE47zoH6O9XML5JqVm1WkEZdB67/Qr/KySk3qMXqNWjj+NuP52Y3QhdEhPtjrtdUvafIfWzbjyB0GaBThWxZ5w1ijuvF6gZWOVkhHe17a6N3RXb+xYsG7WgR9vA5Q0al/yXQ/QsqhJiQJe5w+gITiDOyilCt2+Z87B0J/JB+8V37D1X2EYl7hASInAAtSmsHNPDJaJUMW1WOt/S</vt:lpwstr>
  </property>
  <property fmtid="{D5CDD505-2E9C-101B-9397-08002B2CF9AE}" pid="103" name="x1ye=65">
    <vt:lpwstr>bBYezq8iuZtGU/s55r1SwCwEenC4PvcqEmkv+nIlMW9L06atKRAulEOdw9dx0IEpmR0L0liV24elLXYAiZY5n2pzvWT0DSm823Oq7hr1PVDquC8AHPggndj5CmxueYe3TnFQsFUg20Z5YLCe0IDWMxWBDG3oMXp2NtoFY2le916jrOcCOumOQgpFjPlns2JL1OQrL/OUJria0vLfuOQGa6oouoDYjZ/5J0fqDAH5gpJ6PGplXggrlff+H5pstIi</vt:lpwstr>
  </property>
  <property fmtid="{D5CDD505-2E9C-101B-9397-08002B2CF9AE}" pid="104" name="x1ye=66">
    <vt:lpwstr>XCcmmPWc8H4m3YfN3cGXyrK5zoVFM4SA/xJ34yyT8sXgIf0gxXTv0YxpuI1XC40uyaU/FWVxQukul3khlCzRkByp9uk35pM8toymbvsDvZej62gNL+tKPUSrIMfyfULAcaJfGsw11vD+lmZuE+B7kENPRLbvX7K5ViwMKX+6nQRG2d/tPqchv5e365scxakPvpQaZs8JfYqWgtVGn9o+gsthuEoij6QQxwG+IJ7gRmuLvz9aXDdrVNgPvO2TsUo</vt:lpwstr>
  </property>
  <property fmtid="{D5CDD505-2E9C-101B-9397-08002B2CF9AE}" pid="105" name="x1ye=67">
    <vt:lpwstr>MPcpvDguYmE/H0FBr4vox44O/JYau7X3Kpyt80iWZsrVwYgAvaL5vOmjaHmyreHskD1bK3e01uUJkoLCYMbdUb4MiLQ/W7UcFnV4WBldLgJgNuv1CzwXE1QzMEZNAUTkwqfBy3ATNBNZhUNe4/pxorERcObz9GCqXwpyvpcTxaVIsh9lQnH7hdzQobRMp93x5k/a9IxA0SeBEJHYTxkG1298xMcCjF5jAMOApBtqBAcjXuR7KGU4hL8jT0dkmbN</vt:lpwstr>
  </property>
  <property fmtid="{D5CDD505-2E9C-101B-9397-08002B2CF9AE}" pid="106" name="x1ye=68">
    <vt:lpwstr>quv4Im2aFsERCeBn2p6qvE43/IK+XRAyUk46GcLJripXrpLNvfSS/mPb5fqKwTVpd+avgSQmOY13DQrF6vd641BTTCMS6S0rWZ7N6s2GkzfKiPQy959SKJOUIbguCp3jd3HxGERdCKTpIRHnKlbDMoZMbt7yFOPNfoUeHXx1ZIRPljR8hsx+RCdfLiVY3S23hd9iozTyayjoXc7Qj8I6NKP6aMOwyj5zgwGfztUGirTQN/htQZUkLtDdci39ZnC</vt:lpwstr>
  </property>
  <property fmtid="{D5CDD505-2E9C-101B-9397-08002B2CF9AE}" pid="107" name="x1ye=69">
    <vt:lpwstr>9EtqJr7XoEQkPS/2JKhJRhDxmC8yyuX2sjGttHo/Yumuxq8OVVLGcRSDf6ZH+m8On5jNY3q0wTKdPxzMFKuDFvJtffxHd7+ZvJ3QDWd7etCtVwYjEQYKrM4073nQKFbgyRMv6+jw9P6oDPnG2fizKiz4EAqqy4KbgzYrrzy5cvEI/x3mKTvFbibpKrktcVAJ5kXrYlvVAvVHse/ogdvdubqTCV3AMYrhGp6EFG5nK+E8AKUS2TWmSox8KjGmXEh</vt:lpwstr>
  </property>
  <property fmtid="{D5CDD505-2E9C-101B-9397-08002B2CF9AE}" pid="108" name="x1ye=7">
    <vt:lpwstr>X9DLVdQsWyqxC+1kGM5GjtO095Y2GeTzLA6GoLnODy83mufOl34PSUIMbW8sGJ2EoKAS+VCqgGLTkUSl0jDLSCZVlhEWf47VPkiwZzB8hbkyKmVY8+/ujPRL3ariE57OQN5XcRBht8gXJr+VxHtOPkqkKlZDnt/p+noSzlVi7ycHOdzPguGLP+6ARBO3peIlA4279x6nXAcxYZElTL7YpOJ/lu5bXNMPVbvsdlIVJ8JL1grR7Unpoz72bQQrV42</vt:lpwstr>
  </property>
  <property fmtid="{D5CDD505-2E9C-101B-9397-08002B2CF9AE}" pid="109" name="x1ye=70">
    <vt:lpwstr>4c87Yy5ImxSuaKkq0pJ2s3ygk7DKINtis12uVaMpsbQEFof4H/59Xi/9lR5AeEc82IKHEf3DvhXhCd9XJjpRqWn6VdNtZyhpFw+WLQxBmiwktN8p0+nuFR50JlR32hPeEKPvIQdgxNFB85adZ9z5EVdSIeguEHwpS0id7uJWJvfBCVjdOh22weAmjHC2VWMIOrNxK9973DnXKqDex1RpzhzQy8MTQ2MH98ckzsh/9+UeL6CMz6yhEIBp+vSSSlT</vt:lpwstr>
  </property>
  <property fmtid="{D5CDD505-2E9C-101B-9397-08002B2CF9AE}" pid="110" name="x1ye=71">
    <vt:lpwstr>OyHmM9BjuUZ0jRt0BzNLr1YaFVE8bMpwsECA2cr3hzSaLU2sIxbHHW0T7GDnNvL4LmsHu1VLDzCl5gSF/DyQV6leRgBOWpRqqa824SqlpBbJyQ9gzJWgDqjlXwfu3jCWpvCB3taEyHLgjVbsaiLdiHmzGBWRWfhSx5C445OWvn7yFHFb9glfsAKneFKrnL6vtrkANFR09zrwHyU+81tVFSwLvsGnYzfEqYHE0K0I7849/+0kRKjlEG446JQR90x</vt:lpwstr>
  </property>
  <property fmtid="{D5CDD505-2E9C-101B-9397-08002B2CF9AE}" pid="111" name="x1ye=72">
    <vt:lpwstr>FG2RV24V0extbJAjPDTGglXVlzHZxzjp6MnxDIknBPTgYe30SD1QZGGi9e8kHuRrC7nHUKqX7B2UPD/dUd6aJBtcjcD7NPo2okR2VTodBkOKWjBuew8XhbxmP2J5ZNC13GNZr5D6g6yy3iO7gdk+34jV8laTKDl4b/7ehpyNKz6cGDge1uznlYMuKW1Hn3B/X1nJgylkrzqe6rwO+JCgPEnqUl/E9OYZPIVQ1kKiuVPF/TwIIfVcB67b+h/QZit</vt:lpwstr>
  </property>
  <property fmtid="{D5CDD505-2E9C-101B-9397-08002B2CF9AE}" pid="112" name="x1ye=73">
    <vt:lpwstr>zkUDCaqmDSoypkTCgPk+Syp1APz8XpCrGd2a3gbzQQTOWfh0Ch3m3+xiRV9GuEnMxxA0ia28tNLjS8rwbpE/hmHNMNC6pdm4dtyNkv5DHKhlc4UeQludgAcKDYrLs5CbFdH+kcSyh7pF/1TAXcJXRJ+fw45673eqJoD5972/rFoZYezBxxyvXJfT33JV10Nm62/k+medVdSO0WLF8We5TPaEU/QU9vKxPnVhH1il+Mx3YC7YFW+6izE9gbpw0DA</vt:lpwstr>
  </property>
  <property fmtid="{D5CDD505-2E9C-101B-9397-08002B2CF9AE}" pid="113" name="x1ye=74">
    <vt:lpwstr>wH/HAzXgPQccHZS+4eOwY2Nf6U2In3pc4IQYjiBB1XrP4musA7KUKU4D5YetpkoaLWyAATDmJiaPaJo0KNUvvI57bSlaGtw8wAYAc6mk0gvl64mx/23Y8j5BmG084R9AXubXGZ4TAMUnwc0cU0ifPNFi9KlM3yaTkLgvpGxNtyBBbJpZNM9RQqdrMVBbnfQmbfm4EFzqNUOjPQ6mssEUVKobKJItjfMEE3JXpmy0d7INJiitnlkWjZxlgdYSsHR</vt:lpwstr>
  </property>
  <property fmtid="{D5CDD505-2E9C-101B-9397-08002B2CF9AE}" pid="114" name="x1ye=75">
    <vt:lpwstr>fZJ9J+Cdp14nghmDLqRMslGLTV76/Sbfc3tWYw2kO6V3Eqx+ID91iSh1eoHew1BJcZ+AcwiZn/EW3H5gGVQJrsHtXXmfd0GEv9OEBWfoGL6+SvXmaQgPk02Edi+P6e1rxucCxfrst6yqil9i4QQ0xQW/69UQe86yLCb3NYfPHzDQCOtUu3L3eO5/fkkLKtqPi4wZnOkM64KbqcyVruymezbgcL9pF+/g9+QlE7ShECRNlJzySqHvcpIJxyeThJj</vt:lpwstr>
  </property>
  <property fmtid="{D5CDD505-2E9C-101B-9397-08002B2CF9AE}" pid="115" name="x1ye=76">
    <vt:lpwstr>rsm3gBfGWCe69p3vESU+Ug37C/rO0K63IOQQRlodMB00eTOlU8fHpVo5RoKNUKj6V9AwRJ22z4wTnWl52Fc4FZ1T4R9QnSrBCWJf+lYk6xjaAf1YdLfQMCmAlC0wT7jstfqXaVC3jhw4sskAxVnq+/T2x2IxHyCrW3plJPEsEE7DZBZJJqPhg1e7hJl+3reKJUk392w0OwIaFIdHydRYD4LwHcFo+Jn5Pb5slThOAKvok4Tk07F2mXeu8iPIVaN</vt:lpwstr>
  </property>
  <property fmtid="{D5CDD505-2E9C-101B-9397-08002B2CF9AE}" pid="116" name="x1ye=77">
    <vt:lpwstr>+VgTEqZatzShExNOi/eLwYNqxeOZpYid1jKSDT5s8wysQjLnzphjaUG+CmrvTCYtkTv3m03Mig9wlJR7QHWFJaz+Rp2gBMJO6vnzx8N/73zeXFN83PSuRNR6vrlB2djK5A1f38eGIgsVGRJ/coPkdWC187b2h+xbZck3VaiK5UQzMuUM/S1SCubI/rcjDanGw0P3OxTFEFehnLuek8bSR1O2zx4Z0nOaTpGyuZKLZDUDZrnH+5qLiD+3jGb+xOK</vt:lpwstr>
  </property>
  <property fmtid="{D5CDD505-2E9C-101B-9397-08002B2CF9AE}" pid="117" name="x1ye=78">
    <vt:lpwstr>dfiD96G3n0XvqEl6P19MOpK2C3fSRozviK8j4wWHIQq1BEgWWCiVhXARuRKcKW9RbLeUI0zpcmJfVOInqE/bCOQO/+bb2E6bJ6fkkxv/CL+JHRMVwdUSerV4AhjvZtQf5sSWqLwAYg9chNU4wMKK6Td1ECUOM864WWZqQ2Hg5QEMAcnnmDzGccUmbF3nzqgZe3ptM/pS/wLBUjwiamRQ3onzPfa4FkEbNtpZU07wRYlrBz5konPTiMDhUT6tX35</vt:lpwstr>
  </property>
  <property fmtid="{D5CDD505-2E9C-101B-9397-08002B2CF9AE}" pid="118" name="x1ye=79">
    <vt:lpwstr>Ci07T8nscieDhvC6YfMNJJ+ww58LbP2mYg+7rCWuiEHuUU+2GkSXx36GoWVGyYOsVoZdag6ZN6TBMP9HA6GT2uy093ZN5suyIFafwLhOArRyobx4XkDNVwiPwx9/7MyysQ3Qk1JQAeDWB2CBWBnLzv/n+XghDFel+izrWcjQwiOshZm6wz+XWqCTJRg0EmCSlzN/9lV16UtxOPWlXl4zsUrHMioN83f+cJaZvWIN2Tsjm1TusOrSFipT5s0BZrC</vt:lpwstr>
  </property>
  <property fmtid="{D5CDD505-2E9C-101B-9397-08002B2CF9AE}" pid="119" name="x1ye=8">
    <vt:lpwstr>nXCp31MTm98SQ5JxcsSae4L1/kEAY8e3xET7l0o/9A/MyS0t20NpsVkoaOrKmR8qIbBmUIPyMza2YtKRjZ/Z8t/EZK7TUfkzPLHbUY28Fl+B4bSVJ1g1aIQECgy/AMRM4X/fgI7hL701bibSEyyodVVI+sXatuhv3tDZVd3naFezVo1tUwTOcBlVwLtglW+qq5Gq+CSZdDaJAZRkIvIaCn0JIsdKVKhAXUT5H4jH2Z9xL4lGQj3KHIlXhUG3/3H</vt:lpwstr>
  </property>
  <property fmtid="{D5CDD505-2E9C-101B-9397-08002B2CF9AE}" pid="120" name="x1ye=80">
    <vt:lpwstr>dnbU0AcUnog+R4WrZchwbQMK2paBdCAnk8dGyZOfvP4R6QIQWW48Q+hDQOiUTDEIpDI6TrGv86vtfMH9NhghwLsNGWSkVs8NauTzPppo+ITnw31p0LD/r01YtXQGIxTQGmpDTPkwQC4LJbbf/i/LVVSzbU/qewO8Rpea5/7m4DR/XdZiZcTPL8cOvLmvjsIGZ4nPeYCuYIGcyqdQe3oNDyllWJ/2S9NgHK53vA9zjegAdEdhjr30pgdeCEyRFAi</vt:lpwstr>
  </property>
  <property fmtid="{D5CDD505-2E9C-101B-9397-08002B2CF9AE}" pid="121" name="x1ye=81">
    <vt:lpwstr>rU7+eNGHlStT4wXNtsbbK60vtlfKpf6V72qMjpGEROoPg/mafFqqMQ/oh7c8EBpLAq5MNOUGVvkGsxtAVz5jQrXRxJ6TRhB/t5GTjihTckh4EU9Fe7lNDuy0HQlcskzqr6d8ZGfNfbeJRPwHg0jD9i8kjolly+TTGM7udYULwSjR0xaQHMWcOt+oGojfYgCHUcZVekn3p1xgXZr9IbB/SmBFyEdQ8GNmItc4avlv7nPd7aeFaxhM4yiNL7KepaM</vt:lpwstr>
  </property>
  <property fmtid="{D5CDD505-2E9C-101B-9397-08002B2CF9AE}" pid="122" name="x1ye=82">
    <vt:lpwstr>5M+oLSPVE4toeA3QcoJhLa+8pVCQaixHDFveMVkB4ruG+U8na1vVIyoEbqEubbrKDgxSDarD/N2RdzJA3deKjlaiOYGlVtcC2KdvA29bJ8W4N6Mpkb/MUZ7NoXtAWg/sQa7cGfUdq3A4sqyefJky0ip3fMmmg2AJYXNTTZwTDv3xlGBToWxt02ffnlynJMqeIyNcmvWc46QlRMjNsw/z863sfLjcSRKtE0kyE2NWpS15iTgqobfsrPBGAg/BWE0</vt:lpwstr>
  </property>
  <property fmtid="{D5CDD505-2E9C-101B-9397-08002B2CF9AE}" pid="123" name="x1ye=83">
    <vt:lpwstr>at/HwsAVjKjPL0Oeoxa4ViVZMA4ffuXcqiKfwEpeOjrOWLOpzhMGykNbfkb31ibvj41iyP+b7t1PkCPcZ7zHLbjgC4dJL/zp749ZT4A5usDkELDmFu4Z3oRms7Cc6NUuV/rjL71clcs4CyKP6zsK9NVlcA4Ke9H2pCvop80ODVu+aoE9QwhWUi77mEuSfPb840mfAZ1alAktisbO42IkUE68sQGHSpy9oW8UVVk1a844hgsES5RrkyHtlxqim4t</vt:lpwstr>
  </property>
  <property fmtid="{D5CDD505-2E9C-101B-9397-08002B2CF9AE}" pid="124" name="x1ye=84">
    <vt:lpwstr>dy1DJex+JSI1pR3a+sClpx84LYVMuQp7uDH52lq3W1+tfEoWwPaRpOqVO5i0VyphBYBUGO2Qr+ypzlW9DFDyXAnWCbb02DmdlGHOpXbRMNjUwiMDvOpwPuUmbKiI9StwUJ6IrCtQElGCZocLdVwzj8s0Ah8Tir4/pZZnMBe8fKfMLetsTRlIUqMcGzGnkynP6VCpR1+o2u/QJNdguS4RIo50r+CznDPS+t6icLkF4kJjWg4R0NXQShFNfpBlwyX</vt:lpwstr>
  </property>
  <property fmtid="{D5CDD505-2E9C-101B-9397-08002B2CF9AE}" pid="125" name="x1ye=85">
    <vt:lpwstr>q3zKfX2d1IOainU23nTd2fhAkLQRjQCoaxVhs0caIKC0qPU0M+Hwg1f1NFdBBg/08xZGyOS4AsF+n2U07x1oUbaPhWzxII/WoQsc59g2aemmw2SKT0oNDcHB/AUtHqTYlfSLYV8R86YRxEk9XIXmY6Y9VNbMIUdz4GdE8AQHcTb9bCBX38jYc03HPCDFm9RuQvB7mBDeNCBfaDc/LpgJPqLSh+bNvsg0YQfFK8tzVfaJ9Ko53nUrzt9A7fbCYJ/</vt:lpwstr>
  </property>
  <property fmtid="{D5CDD505-2E9C-101B-9397-08002B2CF9AE}" pid="126" name="x1ye=86">
    <vt:lpwstr>TeM86O6b0XCPIxyrcxQHRlEL9zSNrGxtRPGGQgEFLOhxsMuHvay/rtyayIF1bOpBzTKd+74iwBOOcnHEgrojuV89SAT1qR0kB4UpUB+UJTiIv5OWymJLCWvey4lZC2X6xzW3lwTI7WiRKLSGmEwJQ1OVu/e6N9kw5mB2173ny9WFZWG3wMshfRlw95UFLzW1PVHsJ7DAufgWKd5qfvlk50egzo6pRgUh3liFCZZtkWn5W75x1x9x5tatFPbrztG</vt:lpwstr>
  </property>
  <property fmtid="{D5CDD505-2E9C-101B-9397-08002B2CF9AE}" pid="127" name="x1ye=87">
    <vt:lpwstr>FlPEkSz05XAMaqDHorVaktOR83jn8C0RYljyL22DAI3AGCm5Fv6fMftnD8K6CYyRHyS2Re/0AerssU3JwWUkJhPJowXUzS6Vs2blyS7KnZk1JtqGa75SWzg185ahMW2otNqvtxwyYvytO+IKeXjSrsHG+THrQy1nplMKil95zOn55VLYvWfs+zh46K+bjXXkNDnh5VSEX/OZaF3J4xm+QubRZO8u7+mmhMxxpHxcbP8wXhy8/X3AapRcaFLk3r8</vt:lpwstr>
  </property>
  <property fmtid="{D5CDD505-2E9C-101B-9397-08002B2CF9AE}" pid="128" name="x1ye=88">
    <vt:lpwstr>NlVGQSCjpTh8wlaLRhtJr1wFFwZZOrUTkDCcNVDL475LrpfCnBY31A08yoK6S07APFPL2JOTv6kfVVO11C6zrkOkmrJNM3BCkScR93JLtlxR68I1K2h3CdrcFj+216Yfkpig02JuVyQRSjDyPM4AQxmOdbwADGUpKpCAAC5Lv4anlKa7wG5Z0UkiuLwz42E7mGpaLzvhPDtNuCx0C6a52hASIVJynIvmKqLDkVaUn9CaD8T9TK1xlzqFEtRbNLg</vt:lpwstr>
  </property>
  <property fmtid="{D5CDD505-2E9C-101B-9397-08002B2CF9AE}" pid="129" name="x1ye=89">
    <vt:lpwstr>JB3wXokFQy8iOqDVmGH+z5JbjDsFiv1eS2IqgXw4wN772UVgX3EkEi7rxW+E/fkV+8hoHzqdFHrianqDAkP4EZlU5QRiqDoLGdg5dIMv0NihorqV13d25rmYv6K5q3+V7v6D+qrv7qT8+3+uiMd3ql+/OO3PtL9l4nqMkVYdmDo2IqwZG4dcGGVTOcfdc82l1A5eR2v3K/Yeh6xQnP6PKMlNWlA53W9I+YzmpHGdUg1brZ0nFLTGrrsr641N4sS</vt:lpwstr>
  </property>
  <property fmtid="{D5CDD505-2E9C-101B-9397-08002B2CF9AE}" pid="130" name="x1ye=9">
    <vt:lpwstr>KlwMxobnjua8rx5J/Tr2iEqZO8koSafUnjpowC7rEHotQ2MCKqn+JG7t/qyFcIbmbM1Me46tCnr2Puy47SHakR7085fNTzYgZZgB9ApUfzXJfbVE2T/pNuDSgzfqXjqbWo9mjz0+DUXDcPFdGLp7q7vTgQIJd2aLUCjyWpeoECEsAPQERqd8N1SwxVLlTP0+6aI6I4xgmyniOL5LDPiWwTMxQzfOr5mzhT0/s2xnA4OmLNkTImkT3+t0oYkOKVi</vt:lpwstr>
  </property>
  <property fmtid="{D5CDD505-2E9C-101B-9397-08002B2CF9AE}" pid="131" name="x1ye=90">
    <vt:lpwstr>qMQn/ryicozp2mgOV4uf5q4fbV5uSkpPpmW9VCw2fvvxHz2z7Rr81vNxktsbrnYJHqcdf003CgM4ZvHvs8NPpQaOQsGn/GVfhWUKLMrXMeGGaj8ocB+TwgJNdPnIKpMhNOSI91n6+tmOItjOP9cU5Ee1OafQgYmniB5h8L/LQdSn5iiRKea1OTmBdvsObJb4u8uJqvpJMDsktWIm3HgIy8MdhUxUDViT8e5D4pbvrR+yUkI0Wdt/e9uDQHa1GZR</vt:lpwstr>
  </property>
  <property fmtid="{D5CDD505-2E9C-101B-9397-08002B2CF9AE}" pid="132" name="x1ye=91">
    <vt:lpwstr>MzU7HQbpV9Meohu/2ALuIPiF3ZJjwj68E05i+fIYr/kYLUoIQUGG+RPcRTK1hKRbd/T9FcT+VJbX4zReMl43Ge/3Q+QlFmxVV1t6Rbq1Sg+TgMlP8P+1R8U+7UyAVmYTw9q4TXVL+a0OcabYd802SeTLpK/Agp5I/QuYvycSyZSIusA85+LSBI+lAJs+Fravsz0wdDkvBttxY7O0E2yAd6Q8zvz4fB1AEyj2qDvD2KLVAGknwQKQ2seDZ8Ilo1H</vt:lpwstr>
  </property>
  <property fmtid="{D5CDD505-2E9C-101B-9397-08002B2CF9AE}" pid="133" name="x1ye=92">
    <vt:lpwstr>LrOkzHAKyBWu9K9iy7iMkCU9ji/Iz6XTapLr7SnI6bA88RMPOw8i48/Ho8OLJJG8YSZ/lS/8C4/Xj9F8TKZrz/m4CzTythsyxGPvw8iLV7F89+UIlB9luofTuatmqeXGB0r3C2ZKdQepCa3YX4CEgFrYJ5K+snClQ5mQNf1JBDOYyM6Qrd2InpQUkzW+o8VFL0ACj4qFOHzz06aAyuW2jZlG1rLojcUA97Z+EH5YXKSXRwEJvqgVxOJplc4Uau+</vt:lpwstr>
  </property>
  <property fmtid="{D5CDD505-2E9C-101B-9397-08002B2CF9AE}" pid="134" name="x1ye=93">
    <vt:lpwstr>Q35dTTX/zZz42qRXBcZ4q7M7nTtSUnL1eCYF9eWeuqyqnUYMTvsDYFsyLH2UOo3ltK1xHcO8mF7KirjBfuOlmWY7KQG7VpnIfMXBmBArsVWf2syG7d2GXSXhgoFEdbkz0M26kNiPU1bl4sojmtKOwalqq6grsW5us7swmaSgtIBIHUSheVdDaqb8y5AqQ50/7PTv2wO7Y7cLWw0D0vUexzcLkXBB7MYCQPBG5h5l0MWCdWO83VcpqRZwSAxAKZR</vt:lpwstr>
  </property>
  <property fmtid="{D5CDD505-2E9C-101B-9397-08002B2CF9AE}" pid="135" name="x1ye=94">
    <vt:lpwstr>e/UGmbJA8Y1iDRq6zzYa6YqM2mHLsuT98X3bxFFjS1nkvf1xCj5fV2vxtPQmzRSTxjSAkYdRMSDj/o908XemGh1RaHN02/zLgyLQPk5i6R37BcjVhC+aas8XJnGuPoDocItcv8hbL4JZ1lXoMHxhgX71NT4M9N87AzaJGhxMvwsXrzAtPPQXeNMf9Ahxls+zEyw3Wfu7MxbUVj4k0bJjl0gQi3/mnmx/Fq8odCD25sUvLykw5VxQqct+QhvlBXN</vt:lpwstr>
  </property>
  <property fmtid="{D5CDD505-2E9C-101B-9397-08002B2CF9AE}" pid="136" name="x1ye=95">
    <vt:lpwstr>x4PJDuXObnbTP1hrz79PonOxEv3E2o6nFBFaU13ajiu8Jz1V4z93I8shKBNQBCTQWkHy9fsfQxoJBbVpWPsWf36pIE4JrIRA7J5VDcW5BCtzPjlGsapMIPkj5wnzcmQdwhDROuw7R6rz6+HXT7b+SvF/CB8fk5ZQ6RN26yB4UaIHvk3iqmSxhnahWJ/I4Lc1LYA4HvngtmGbF4zQyQxwYX0uUuddzMVzWLvTMw5KODrwwlRNKxtLWrhVZFpor47</vt:lpwstr>
  </property>
  <property fmtid="{D5CDD505-2E9C-101B-9397-08002B2CF9AE}" pid="137" name="x1ye=96">
    <vt:lpwstr>7ktCcGTOUQ4TbFiIvkETwf91QWkpziQBv9x1Y9Ol/1wPUzNIJXn0LWCXQaoro2vXwiKEQj5vbP3fNps3u58978bnq8OzCgMyGtQk+xgwtjzIyOYkhtEfQNrWkPvJUGJLyCgPfTa5pz0gQ21ucokq/I/3ZWYXxbxGgFyAGs2JK8hXQujZHsRdDkwREBxgjjuTej+Ji0998r5nVAqdMnmHOvyUdnQKgoX8Exyi6rnHXtIycFRtkhqMRCBp6MulyT7</vt:lpwstr>
  </property>
  <property fmtid="{D5CDD505-2E9C-101B-9397-08002B2CF9AE}" pid="138" name="x1ye=97">
    <vt:lpwstr>E9gHlBFuyEE+zWdi64pzCnRBmOX+PulO52r44+KFsa5QpBTkJlsWlEG/FAyTI6SAojPDCzcZIk+iulPh0pWKlfKFlUOoFUnGUt+cnxcmo10sWAAPUehaL2Q/zvBhTDZjluWVWkKJWrYMlcU75ZI5Y4xRTWxHFm4Qm9N2CiaaLyNmP+gp0dCUF+w5S7Frr/B5Zuaq2x2fk7xKCwe+HK44Fjl607L0SvP2Xq0UvMR92E7McZ7dfeCmQE7okuwZC6j</vt:lpwstr>
  </property>
  <property fmtid="{D5CDD505-2E9C-101B-9397-08002B2CF9AE}" pid="139" name="x1ye=98">
    <vt:lpwstr>m+CIcI9O2im2pGE0yuFKhZD7FI2bmdC/FvKnEEKR147iNFnQ63Nu2cGqKlvTd/oskJydHb3hHF1CVUu+RqFbogZnZ87NAVcRUqg5l1Hdre07G0gERJW0mFCXIo85myyzKHRm2henF4ueKcxpRLnNEVAaO+9XJ/PqWu7jECaMPNW1Hr66leFB/wGzJ3K3CRp+BGrR5rXmJtVqlESJG7THooxQO/ZS8YXyX83Wx8PHcC/+zvhpI+z5d8ZvLhUk09I</vt:lpwstr>
  </property>
  <property fmtid="{D5CDD505-2E9C-101B-9397-08002B2CF9AE}" pid="140" name="x1ye=99">
    <vt:lpwstr>6FK2PVHjYumlFqIZQWfqHuYNeoaWZ2ky8Z6ytnF+rU7q0uczkfBZUETZLXBJXSY6fQkboujhrpvci580D22EpEPBjY+UZg194udO4Pv/z8cQZiw7JeppD+HaGGO6XkNwyxbV15LYDDJMwlV4/7mFDNSth6eqX99KWuS8JJZMJ3jzMcNA/oSP5E1sdkkQUsCSQwju8e11nHNuA5fRb+3XAxrVbdus+szFclb/4DkxTvLtJhAwY90f1QooM4/ko1L</vt:lpwstr>
  </property>
</Properties>
</file>